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E13" w14:textId="53CFB4CC" w:rsidR="00827928" w:rsidRDefault="00FE0B70" w:rsidP="00FE0B70">
      <w:pPr>
        <w:pStyle w:val="Nagwek3"/>
        <w:tabs>
          <w:tab w:val="left" w:pos="234"/>
          <w:tab w:val="center" w:pos="4819"/>
        </w:tabs>
        <w:jc w:val="left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 w:rsidR="00CA0632" w:rsidRPr="00CC5299">
        <w:rPr>
          <w:rFonts w:asciiTheme="minorHAnsi" w:hAnsiTheme="minorHAnsi" w:cstheme="minorHAnsi"/>
          <w:szCs w:val="20"/>
        </w:rPr>
        <w:t xml:space="preserve">UMOWA NR </w:t>
      </w:r>
      <w:r w:rsidR="00DE2382">
        <w:rPr>
          <w:rFonts w:asciiTheme="minorHAnsi" w:hAnsiTheme="minorHAnsi" w:cstheme="minorHAnsi"/>
          <w:szCs w:val="20"/>
        </w:rPr>
        <w:t>ZK-DAZ.262.</w:t>
      </w:r>
      <w:r w:rsidR="00402F32">
        <w:rPr>
          <w:rFonts w:asciiTheme="minorHAnsi" w:hAnsiTheme="minorHAnsi" w:cstheme="minorHAnsi"/>
          <w:szCs w:val="20"/>
        </w:rPr>
        <w:t>524</w:t>
      </w:r>
      <w:r w:rsidR="005A0664">
        <w:rPr>
          <w:rFonts w:asciiTheme="minorHAnsi" w:hAnsiTheme="minorHAnsi" w:cstheme="minorHAnsi"/>
          <w:szCs w:val="20"/>
        </w:rPr>
        <w:t>.202</w:t>
      </w:r>
      <w:r w:rsidR="00106901">
        <w:rPr>
          <w:rFonts w:asciiTheme="minorHAnsi" w:hAnsiTheme="minorHAnsi" w:cstheme="minorHAnsi"/>
          <w:szCs w:val="20"/>
        </w:rPr>
        <w:t>5</w:t>
      </w:r>
    </w:p>
    <w:p w14:paraId="50360A11" w14:textId="77777777" w:rsidR="00B2562A" w:rsidRPr="00B2562A" w:rsidRDefault="00B2562A" w:rsidP="00B2562A"/>
    <w:p w14:paraId="442D0C5C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zawarta w dniu ……</w:t>
      </w:r>
      <w:r w:rsidR="00045651">
        <w:rPr>
          <w:rFonts w:asciiTheme="minorHAnsi" w:hAnsiTheme="minorHAnsi" w:cstheme="minorHAnsi"/>
          <w:szCs w:val="20"/>
        </w:rPr>
        <w:t>..</w:t>
      </w:r>
      <w:r w:rsidRPr="00CC5299">
        <w:rPr>
          <w:rFonts w:asciiTheme="minorHAnsi" w:hAnsiTheme="minorHAnsi" w:cstheme="minorHAnsi"/>
          <w:szCs w:val="20"/>
        </w:rPr>
        <w:t>……</w:t>
      </w:r>
      <w:r w:rsidR="00A86AC0" w:rsidRPr="00CC5299">
        <w:rPr>
          <w:rFonts w:asciiTheme="minorHAnsi" w:hAnsiTheme="minorHAnsi" w:cstheme="minorHAnsi"/>
          <w:szCs w:val="20"/>
        </w:rPr>
        <w:t>..</w:t>
      </w:r>
      <w:r w:rsidRPr="00CC5299">
        <w:rPr>
          <w:rFonts w:asciiTheme="minorHAnsi" w:hAnsiTheme="minorHAnsi" w:cstheme="minorHAnsi"/>
          <w:szCs w:val="20"/>
        </w:rPr>
        <w:t>………. roku w Białymstoku, pomiędzy:</w:t>
      </w:r>
    </w:p>
    <w:p w14:paraId="0F400BA1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1) Politechniką Białostocką </w:t>
      </w:r>
      <w:r w:rsidRPr="00CC5299">
        <w:rPr>
          <w:rFonts w:asciiTheme="minorHAnsi" w:hAnsiTheme="minorHAnsi" w:cstheme="minorHAnsi"/>
          <w:szCs w:val="20"/>
        </w:rPr>
        <w:t>z siedzibą</w:t>
      </w:r>
      <w:r w:rsidR="001B08ED" w:rsidRPr="00CC5299">
        <w:rPr>
          <w:rFonts w:asciiTheme="minorHAnsi" w:hAnsiTheme="minorHAnsi" w:cstheme="minorHAnsi"/>
          <w:szCs w:val="20"/>
        </w:rPr>
        <w:t xml:space="preserve"> </w:t>
      </w:r>
      <w:r w:rsidRPr="00CC5299">
        <w:rPr>
          <w:rFonts w:asciiTheme="minorHAnsi" w:hAnsiTheme="minorHAnsi" w:cstheme="minorHAnsi"/>
          <w:szCs w:val="20"/>
        </w:rPr>
        <w:t>w</w:t>
      </w:r>
      <w:r w:rsidR="001B08ED" w:rsidRPr="00CC5299">
        <w:rPr>
          <w:rFonts w:asciiTheme="minorHAnsi" w:hAnsiTheme="minorHAnsi" w:cstheme="minorHAnsi"/>
          <w:szCs w:val="20"/>
        </w:rPr>
        <w:t xml:space="preserve"> </w:t>
      </w:r>
      <w:r w:rsidRPr="00CC5299">
        <w:rPr>
          <w:rFonts w:asciiTheme="minorHAnsi" w:hAnsiTheme="minorHAnsi" w:cstheme="minorHAnsi"/>
          <w:szCs w:val="20"/>
        </w:rPr>
        <w:t>Białymstoku,</w:t>
      </w:r>
      <w:r w:rsidRPr="00CC5299">
        <w:rPr>
          <w:rFonts w:asciiTheme="minorHAnsi" w:hAnsiTheme="minorHAnsi" w:cstheme="minorHAnsi"/>
          <w:b/>
          <w:szCs w:val="20"/>
        </w:rPr>
        <w:t xml:space="preserve"> 15-351 Białystok ul.</w:t>
      </w:r>
      <w:r w:rsidR="001B08ED" w:rsidRPr="00CC5299">
        <w:rPr>
          <w:rFonts w:asciiTheme="minorHAnsi" w:hAnsiTheme="minorHAnsi" w:cstheme="minorHAnsi"/>
          <w:b/>
          <w:szCs w:val="20"/>
        </w:rPr>
        <w:t xml:space="preserve"> </w:t>
      </w:r>
      <w:r w:rsidRPr="00CC5299">
        <w:rPr>
          <w:rFonts w:asciiTheme="minorHAnsi" w:hAnsiTheme="minorHAnsi" w:cstheme="minorHAnsi"/>
          <w:b/>
          <w:szCs w:val="20"/>
        </w:rPr>
        <w:t>Wiejska 45A, NIP 542-020-87-21,</w:t>
      </w:r>
      <w:r w:rsidR="00427114" w:rsidRPr="00CC5299">
        <w:rPr>
          <w:rFonts w:asciiTheme="minorHAnsi" w:hAnsiTheme="minorHAnsi" w:cstheme="minorHAnsi"/>
          <w:b/>
          <w:szCs w:val="20"/>
        </w:rPr>
        <w:t xml:space="preserve"> REGON000001672, </w:t>
      </w:r>
      <w:r w:rsidRPr="00CC5299">
        <w:rPr>
          <w:rFonts w:asciiTheme="minorHAnsi" w:hAnsiTheme="minorHAnsi" w:cstheme="minorHAnsi"/>
          <w:szCs w:val="20"/>
        </w:rPr>
        <w:t xml:space="preserve">zwaną dalej </w:t>
      </w:r>
      <w:r w:rsidRPr="00CC5299">
        <w:rPr>
          <w:rFonts w:asciiTheme="minorHAnsi" w:hAnsiTheme="minorHAnsi" w:cstheme="minorHAnsi"/>
          <w:b/>
          <w:szCs w:val="20"/>
        </w:rPr>
        <w:t>Zamawiającym</w:t>
      </w:r>
      <w:r w:rsidRPr="00CC5299">
        <w:rPr>
          <w:rFonts w:asciiTheme="minorHAnsi" w:hAnsiTheme="minorHAnsi" w:cstheme="minorHAnsi"/>
          <w:szCs w:val="20"/>
        </w:rPr>
        <w:t>, reprezentowaną przez:</w:t>
      </w:r>
    </w:p>
    <w:p w14:paraId="270AC9AD" w14:textId="77777777" w:rsidR="00B775A7" w:rsidRPr="00CC5299" w:rsidRDefault="00B775A7" w:rsidP="00AB4909">
      <w:pPr>
        <w:spacing w:before="120"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………………………………………</w:t>
      </w:r>
      <w:r w:rsidR="00045651">
        <w:rPr>
          <w:rFonts w:asciiTheme="minorHAnsi" w:hAnsiTheme="minorHAnsi" w:cstheme="minorHAnsi"/>
          <w:b/>
          <w:szCs w:val="20"/>
        </w:rPr>
        <w:t>…………………………………………………………………………………………………………….</w:t>
      </w:r>
      <w:r w:rsidRPr="00CC5299">
        <w:rPr>
          <w:rFonts w:asciiTheme="minorHAnsi" w:hAnsiTheme="minorHAnsi" w:cstheme="minorHAnsi"/>
          <w:b/>
          <w:szCs w:val="20"/>
        </w:rPr>
        <w:t>…………………….</w:t>
      </w:r>
    </w:p>
    <w:p w14:paraId="63E7AF70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a </w:t>
      </w:r>
    </w:p>
    <w:p w14:paraId="4A42415D" w14:textId="77777777" w:rsidR="00B775A7" w:rsidRPr="000B443B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  <w:highlight w:val="yellow"/>
        </w:rPr>
      </w:pPr>
      <w:r w:rsidRPr="00CC5299">
        <w:rPr>
          <w:rFonts w:asciiTheme="minorHAnsi" w:hAnsiTheme="minorHAnsi" w:cstheme="minorHAnsi"/>
          <w:b/>
          <w:szCs w:val="20"/>
        </w:rPr>
        <w:t>2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 xml:space="preserve">) ………………………. </w:t>
      </w:r>
      <w:r w:rsidRPr="000B443B">
        <w:rPr>
          <w:rFonts w:asciiTheme="minorHAnsi" w:hAnsiTheme="minorHAnsi" w:cstheme="minorHAnsi"/>
          <w:szCs w:val="20"/>
          <w:highlight w:val="yellow"/>
        </w:rPr>
        <w:t xml:space="preserve">,prowadzącym 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 xml:space="preserve">…………………………………. </w:t>
      </w:r>
      <w:r w:rsidRPr="000B443B">
        <w:rPr>
          <w:rFonts w:asciiTheme="minorHAnsi" w:hAnsiTheme="minorHAnsi" w:cstheme="minorHAnsi"/>
          <w:szCs w:val="20"/>
          <w:highlight w:val="yellow"/>
        </w:rPr>
        <w:t>, ul. ………., xx – xxx ……………….,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>NIP ………………., REGON ……………..,</w:t>
      </w:r>
      <w:r w:rsidRPr="000B443B">
        <w:rPr>
          <w:rFonts w:asciiTheme="minorHAnsi" w:hAnsiTheme="minorHAnsi" w:cstheme="minorHAnsi"/>
          <w:szCs w:val="20"/>
          <w:highlight w:val="yellow"/>
        </w:rPr>
        <w:t xml:space="preserve"> zwaną dalej 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>Wykonawcą</w:t>
      </w:r>
      <w:r w:rsidRPr="000B443B">
        <w:rPr>
          <w:rFonts w:asciiTheme="minorHAnsi" w:hAnsiTheme="minorHAnsi" w:cstheme="minorHAnsi"/>
          <w:szCs w:val="20"/>
          <w:highlight w:val="yellow"/>
        </w:rPr>
        <w:t>, reprezentowanym przez:</w:t>
      </w:r>
    </w:p>
    <w:p w14:paraId="6AD27947" w14:textId="77777777" w:rsidR="00045651" w:rsidRPr="000B443B" w:rsidRDefault="00045651" w:rsidP="00AB4909">
      <w:pPr>
        <w:spacing w:after="0" w:line="276" w:lineRule="auto"/>
        <w:rPr>
          <w:rFonts w:asciiTheme="minorHAnsi" w:hAnsiTheme="minorHAnsi" w:cstheme="minorHAnsi"/>
          <w:b/>
          <w:szCs w:val="20"/>
          <w:highlight w:val="yellow"/>
        </w:rPr>
      </w:pPr>
    </w:p>
    <w:p w14:paraId="27839999" w14:textId="77777777" w:rsidR="00B775A7" w:rsidRPr="000B443B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  <w:highlight w:val="yellow"/>
        </w:rPr>
      </w:pPr>
      <w:r w:rsidRPr="000B443B">
        <w:rPr>
          <w:rFonts w:asciiTheme="minorHAnsi" w:hAnsiTheme="minorHAnsi" w:cstheme="minorHAnsi"/>
          <w:b/>
          <w:szCs w:val="20"/>
          <w:highlight w:val="yellow"/>
        </w:rPr>
        <w:t>………………</w:t>
      </w:r>
      <w:r w:rsidR="00427114" w:rsidRPr="000B443B">
        <w:rPr>
          <w:rFonts w:asciiTheme="minorHAnsi" w:hAnsiTheme="minorHAnsi" w:cstheme="minorHAnsi"/>
          <w:b/>
          <w:szCs w:val="20"/>
          <w:highlight w:val="yellow"/>
        </w:rPr>
        <w:t>……………………</w:t>
      </w:r>
      <w:r w:rsidR="00045651" w:rsidRPr="000B443B">
        <w:rPr>
          <w:rFonts w:asciiTheme="minorHAnsi" w:hAnsiTheme="minorHAnsi" w:cstheme="minorHAnsi"/>
          <w:b/>
          <w:szCs w:val="20"/>
          <w:highlight w:val="yellow"/>
        </w:rPr>
        <w:t>……………………………………………………………………………………………</w:t>
      </w:r>
      <w:r w:rsidR="00427114" w:rsidRPr="000B443B">
        <w:rPr>
          <w:rFonts w:asciiTheme="minorHAnsi" w:hAnsiTheme="minorHAnsi" w:cstheme="minorHAnsi"/>
          <w:b/>
          <w:szCs w:val="20"/>
          <w:highlight w:val="yellow"/>
        </w:rPr>
        <w:t>……..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 xml:space="preserve">……………….. </w:t>
      </w:r>
    </w:p>
    <w:p w14:paraId="7EA83F58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0B443B">
        <w:rPr>
          <w:rFonts w:asciiTheme="minorHAnsi" w:hAnsiTheme="minorHAnsi" w:cstheme="minorHAnsi"/>
          <w:szCs w:val="20"/>
          <w:highlight w:val="yellow"/>
        </w:rPr>
        <w:t>o treści następującej:</w:t>
      </w:r>
    </w:p>
    <w:p w14:paraId="17931F16" w14:textId="77777777" w:rsidR="005620C8" w:rsidRPr="00CC5299" w:rsidRDefault="000D0ECF" w:rsidP="00BA5FEC">
      <w:pPr>
        <w:jc w:val="center"/>
        <w:rPr>
          <w:rStyle w:val="Pogrubienie"/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§ 1 </w:t>
      </w:r>
    </w:p>
    <w:p w14:paraId="021C5C3F" w14:textId="77777777" w:rsidR="000D0ECF" w:rsidRPr="00CC5299" w:rsidRDefault="000D0ECF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Tryb zawarcia umowy</w:t>
      </w:r>
    </w:p>
    <w:p w14:paraId="150B9AC8" w14:textId="77777777" w:rsidR="000D0ECF" w:rsidRPr="00CC5299" w:rsidRDefault="000D0ECF" w:rsidP="00AB4909">
      <w:pPr>
        <w:numPr>
          <w:ilvl w:val="0"/>
          <w:numId w:val="11"/>
        </w:numPr>
        <w:spacing w:after="0" w:line="276" w:lineRule="auto"/>
        <w:ind w:left="425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Niniejsza umowa zostaje zawarta w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wyniku wyboru przez Zamawiającego oferty Wykonawcy z </w:t>
      </w:r>
      <w:r w:rsidRPr="000B443B">
        <w:rPr>
          <w:rFonts w:asciiTheme="minorHAnsi" w:hAnsiTheme="minorHAnsi" w:cstheme="minorHAnsi"/>
          <w:spacing w:val="-2"/>
          <w:szCs w:val="20"/>
          <w:highlight w:val="yellow"/>
        </w:rPr>
        <w:t>dnia …</w:t>
      </w:r>
      <w:r w:rsidR="00B2562A" w:rsidRPr="000B443B">
        <w:rPr>
          <w:rFonts w:asciiTheme="minorHAnsi" w:hAnsiTheme="minorHAnsi" w:cstheme="minorHAnsi"/>
          <w:spacing w:val="-2"/>
          <w:szCs w:val="20"/>
          <w:highlight w:val="yellow"/>
        </w:rPr>
        <w:t>…...</w:t>
      </w:r>
      <w:r w:rsidRPr="000B443B">
        <w:rPr>
          <w:rFonts w:asciiTheme="minorHAnsi" w:hAnsiTheme="minorHAnsi" w:cstheme="minorHAnsi"/>
          <w:spacing w:val="-2"/>
          <w:szCs w:val="20"/>
          <w:highlight w:val="yellow"/>
        </w:rPr>
        <w:t>……....…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 r.</w:t>
      </w:r>
      <w:r w:rsidR="00000B73" w:rsidRPr="00CC5299">
        <w:rPr>
          <w:rFonts w:asciiTheme="minorHAnsi" w:hAnsiTheme="minorHAnsi" w:cstheme="minorHAnsi"/>
          <w:spacing w:val="-2"/>
          <w:szCs w:val="20"/>
        </w:rPr>
        <w:t xml:space="preserve"> złożonej w drodze zapytania ofertowego.</w:t>
      </w:r>
    </w:p>
    <w:p w14:paraId="793D9F7B" w14:textId="77777777" w:rsidR="000D0ECF" w:rsidRPr="00CC5299" w:rsidRDefault="000D0ECF" w:rsidP="00AB4909">
      <w:pPr>
        <w:numPr>
          <w:ilvl w:val="0"/>
          <w:numId w:val="11"/>
        </w:numPr>
        <w:spacing w:after="0" w:line="276" w:lineRule="auto"/>
        <w:ind w:left="425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Zakres świadczenia Wykonawcy wynikający z niniejszej umowy j</w:t>
      </w:r>
      <w:r w:rsidR="007C7711" w:rsidRPr="00CC5299">
        <w:rPr>
          <w:rFonts w:asciiTheme="minorHAnsi" w:hAnsiTheme="minorHAnsi" w:cstheme="minorHAnsi"/>
          <w:szCs w:val="20"/>
        </w:rPr>
        <w:t>est tożsamy z jego zobowiązanie z</w:t>
      </w:r>
      <w:r w:rsidRPr="00CC5299">
        <w:rPr>
          <w:rFonts w:asciiTheme="minorHAnsi" w:hAnsiTheme="minorHAnsi" w:cstheme="minorHAnsi"/>
          <w:szCs w:val="20"/>
        </w:rPr>
        <w:t>awartym w ofercie Wykonawcy.</w:t>
      </w:r>
    </w:p>
    <w:p w14:paraId="4C1C24B3" w14:textId="77777777" w:rsidR="005620C8" w:rsidRPr="00CC5299" w:rsidRDefault="000D0ECF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§ 2</w:t>
      </w:r>
    </w:p>
    <w:p w14:paraId="6EB8B9F8" w14:textId="77777777" w:rsidR="00CA0632" w:rsidRDefault="00CA0632" w:rsidP="004F3D93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Przedmiot </w:t>
      </w:r>
      <w:r w:rsidRPr="00386E84">
        <w:rPr>
          <w:rFonts w:asciiTheme="minorHAnsi" w:hAnsiTheme="minorHAnsi" w:cstheme="minorHAnsi"/>
          <w:b/>
          <w:szCs w:val="20"/>
        </w:rPr>
        <w:t>umowy</w:t>
      </w:r>
    </w:p>
    <w:p w14:paraId="2B2A1DE2" w14:textId="433DFE2C" w:rsidR="004F3D93" w:rsidRPr="007D4E0A" w:rsidRDefault="004F3D93" w:rsidP="004F3D93">
      <w:pPr>
        <w:spacing w:after="0"/>
        <w:rPr>
          <w:rFonts w:asciiTheme="minorHAnsi" w:hAnsiTheme="minorHAnsi" w:cstheme="minorHAnsi"/>
          <w:szCs w:val="20"/>
        </w:rPr>
      </w:pPr>
      <w:r w:rsidRPr="00386E84">
        <w:rPr>
          <w:rFonts w:asciiTheme="minorHAnsi" w:hAnsiTheme="minorHAnsi" w:cstheme="minorHAnsi"/>
          <w:szCs w:val="20"/>
        </w:rPr>
        <w:t>Zamawiający powierza, a Wykonawca zobowiązuje się wykonać zamówienie</w:t>
      </w:r>
      <w:r w:rsidR="007D4E0A">
        <w:rPr>
          <w:rFonts w:asciiTheme="minorHAnsi" w:hAnsiTheme="minorHAnsi" w:cstheme="minorHAnsi"/>
          <w:szCs w:val="20"/>
        </w:rPr>
        <w:t xml:space="preserve"> na „</w:t>
      </w:r>
      <w:r w:rsidR="007D4E0A" w:rsidRPr="007D4E0A">
        <w:rPr>
          <w:rFonts w:asciiTheme="minorHAnsi" w:hAnsiTheme="minorHAnsi" w:cstheme="minorHAnsi"/>
          <w:szCs w:val="20"/>
        </w:rPr>
        <w:t>Oprogramowanie do tworzenia planu załadunku 30 szt.</w:t>
      </w:r>
      <w:r w:rsidR="007D4E0A">
        <w:rPr>
          <w:rFonts w:asciiTheme="minorHAnsi" w:hAnsiTheme="minorHAnsi" w:cstheme="minorHAnsi"/>
          <w:szCs w:val="20"/>
        </w:rPr>
        <w:t>”</w:t>
      </w:r>
      <w:r w:rsidRPr="00386E84">
        <w:rPr>
          <w:rFonts w:asciiTheme="minorHAnsi" w:hAnsiTheme="minorHAnsi" w:cstheme="minorHAnsi"/>
          <w:bCs/>
          <w:i/>
          <w:iCs/>
          <w:szCs w:val="20"/>
        </w:rPr>
        <w:t>w ramach projektu „PB 5.0 – dostosowanie oferty dydaktycznej Politechniki Białostockiej do potrzeb nowoczesnej gospodarki oraz zielonej i cyfrowej transformacji” (nr umowy FERS.01.05-IP.08-0327/23-00 z dnia 14.06.2024 r.) jest realizowany w ramach programu Fundusze Europejskie dla Rozwoju Społecznego 2021-2027 współfinansowanego ze środków Europejskiego Funduszu Społecznego Plus</w:t>
      </w:r>
      <w:r>
        <w:rPr>
          <w:rFonts w:asciiTheme="minorHAnsi" w:hAnsiTheme="minorHAnsi" w:cstheme="minorHAnsi"/>
          <w:bCs/>
          <w:i/>
          <w:iCs/>
          <w:szCs w:val="20"/>
        </w:rPr>
        <w:t>,</w:t>
      </w:r>
    </w:p>
    <w:p w14:paraId="26615099" w14:textId="7EF1AB68" w:rsidR="004F3D93" w:rsidRPr="00386E84" w:rsidRDefault="004F3D93" w:rsidP="00202647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szCs w:val="20"/>
        </w:rPr>
        <w:t>w ilościach i zgodnie z wymaganiami określonymi w Zapytaniu ofertowym oraz Ofertą Wykonawcy, stanowiącą Załącznik Nr 1 do umowy.</w:t>
      </w:r>
    </w:p>
    <w:p w14:paraId="459BD363" w14:textId="77777777" w:rsidR="005620C8" w:rsidRPr="00CC5299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§ 3 </w:t>
      </w:r>
    </w:p>
    <w:p w14:paraId="06095D07" w14:textId="77777777" w:rsidR="00CA0632" w:rsidRPr="00CC5299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Wynagrodzenie</w:t>
      </w:r>
    </w:p>
    <w:p w14:paraId="304283C6" w14:textId="77777777" w:rsidR="006A2E60" w:rsidRPr="00CC5299" w:rsidRDefault="006A2E60" w:rsidP="00AB4909">
      <w:pPr>
        <w:numPr>
          <w:ilvl w:val="0"/>
          <w:numId w:val="10"/>
        </w:numPr>
        <w:spacing w:before="6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Całkowita wysokość wynagrodzenia jest równa kwocie wskazanej w ofercie  i wynosi  netto  ……………  zł plus podatek VAT w kwocie …</w:t>
      </w:r>
      <w:r w:rsidR="00D02DC3">
        <w:rPr>
          <w:rFonts w:asciiTheme="minorHAnsi" w:hAnsiTheme="minorHAnsi" w:cstheme="minorHAnsi"/>
          <w:szCs w:val="20"/>
        </w:rPr>
        <w:t>……</w:t>
      </w:r>
      <w:r w:rsidRPr="00CC5299">
        <w:rPr>
          <w:rFonts w:asciiTheme="minorHAnsi" w:hAnsiTheme="minorHAnsi" w:cstheme="minorHAnsi"/>
          <w:szCs w:val="20"/>
        </w:rPr>
        <w:t>……………….… zł  co daje wartość zamówienia brutto  ………………………  zł (słownie: ……………………………</w:t>
      </w:r>
      <w:r w:rsidR="00012C76">
        <w:rPr>
          <w:rFonts w:asciiTheme="minorHAnsi" w:hAnsiTheme="minorHAnsi" w:cstheme="minorHAnsi"/>
          <w:szCs w:val="20"/>
        </w:rPr>
        <w:t>….</w:t>
      </w:r>
      <w:r w:rsidRPr="00CC5299">
        <w:rPr>
          <w:rFonts w:asciiTheme="minorHAnsi" w:hAnsiTheme="minorHAnsi" w:cstheme="minorHAnsi"/>
          <w:szCs w:val="20"/>
        </w:rPr>
        <w:t>……………………………….……,  …/100).</w:t>
      </w:r>
    </w:p>
    <w:p w14:paraId="02C61F8C" w14:textId="40E6470D" w:rsidR="00CA0632" w:rsidRPr="000A2333" w:rsidRDefault="00CA0632" w:rsidP="00AB4909">
      <w:pPr>
        <w:pStyle w:val="Tekstpodstawowy3"/>
        <w:numPr>
          <w:ilvl w:val="0"/>
          <w:numId w:val="10"/>
        </w:numPr>
        <w:spacing w:after="60" w:line="276" w:lineRule="auto"/>
        <w:ind w:left="357" w:hanging="357"/>
        <w:rPr>
          <w:rFonts w:asciiTheme="minorHAnsi" w:hAnsiTheme="minorHAnsi" w:cstheme="minorHAnsi"/>
          <w:bCs/>
          <w:sz w:val="20"/>
          <w:szCs w:val="20"/>
        </w:rPr>
      </w:pP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Całkowita wartość zamówienia obejmuje wszelkie koszty związane z wykonaniem zamówienia na warunkach niniejszej umowy, w tym koszty transportu, wniesienia do wskazanego przez Zamawiającego miejsca, ubezpieczenia, opakowania, gwarancji</w:t>
      </w:r>
      <w:r w:rsidR="00A9055B" w:rsidRPr="00CC5299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, </w:t>
      </w: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oraz opłat celno-podatkowych</w:t>
      </w:r>
      <w:r w:rsidR="00355969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(</w:t>
      </w:r>
      <w:r w:rsidR="00355969" w:rsidRPr="00355969">
        <w:rPr>
          <w:rFonts w:asciiTheme="minorHAnsi" w:hAnsiTheme="minorHAnsi" w:cstheme="minorHAnsi"/>
          <w:bCs/>
          <w:i/>
          <w:iCs/>
          <w:spacing w:val="-2"/>
          <w:sz w:val="20"/>
          <w:szCs w:val="20"/>
        </w:rPr>
        <w:t>jeśli dotyczy</w:t>
      </w:r>
      <w:r w:rsidR="00355969">
        <w:rPr>
          <w:rFonts w:asciiTheme="minorHAnsi" w:hAnsiTheme="minorHAnsi" w:cstheme="minorHAnsi"/>
          <w:bCs/>
          <w:spacing w:val="-2"/>
          <w:sz w:val="20"/>
          <w:szCs w:val="20"/>
        </w:rPr>
        <w:t>)</w:t>
      </w: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.</w:t>
      </w:r>
    </w:p>
    <w:p w14:paraId="5DDE9705" w14:textId="47B88060" w:rsidR="008134CE" w:rsidRPr="000A2333" w:rsidRDefault="00CA0632" w:rsidP="0077316B">
      <w:pPr>
        <w:numPr>
          <w:ilvl w:val="0"/>
          <w:numId w:val="10"/>
        </w:numPr>
        <w:tabs>
          <w:tab w:val="clear" w:pos="502"/>
          <w:tab w:val="num" w:pos="284"/>
        </w:tabs>
        <w:spacing w:after="0" w:line="276" w:lineRule="auto"/>
        <w:ind w:left="284"/>
        <w:rPr>
          <w:rFonts w:asciiTheme="minorHAnsi" w:hAnsiTheme="minorHAnsi" w:cstheme="minorHAnsi"/>
          <w:i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>Wierzytelność przysługująca z tytułu wynagrodzenia Wykonawcy nie może być przedmiotem cesji na jakiekolwiek osoby. Ewentualny przelew wierzytelności jest możliwy za pisemną zgodą Zamawiającego.</w:t>
      </w:r>
    </w:p>
    <w:p w14:paraId="06C6E283" w14:textId="54A09876" w:rsidR="005620C8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 xml:space="preserve">§ 4 </w:t>
      </w:r>
    </w:p>
    <w:p w14:paraId="16EC61F2" w14:textId="77777777" w:rsidR="00CA0632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>Termin i miejsce wykonania dostawy</w:t>
      </w:r>
    </w:p>
    <w:p w14:paraId="05764B80" w14:textId="366919B3" w:rsidR="00156138" w:rsidRPr="00CC5299" w:rsidRDefault="00CA0632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Termin wykonania </w:t>
      </w:r>
      <w:r w:rsidRPr="00480F00">
        <w:rPr>
          <w:rFonts w:asciiTheme="minorHAnsi" w:hAnsiTheme="minorHAnsi" w:cstheme="minorHAnsi"/>
          <w:szCs w:val="20"/>
        </w:rPr>
        <w:t>zamówienia:</w:t>
      </w:r>
      <w:r w:rsidR="00480F00" w:rsidRPr="00480F00">
        <w:rPr>
          <w:rFonts w:asciiTheme="minorHAnsi" w:hAnsiTheme="minorHAnsi" w:cstheme="minorHAnsi"/>
          <w:b/>
          <w:szCs w:val="20"/>
        </w:rPr>
        <w:t>14</w:t>
      </w:r>
      <w:r w:rsidR="00074028" w:rsidRPr="00480F00">
        <w:rPr>
          <w:rFonts w:asciiTheme="minorHAnsi" w:hAnsiTheme="minorHAnsi" w:cstheme="minorHAnsi"/>
          <w:b/>
          <w:szCs w:val="20"/>
        </w:rPr>
        <w:t xml:space="preserve"> </w:t>
      </w:r>
      <w:r w:rsidR="00156138" w:rsidRPr="00480F00">
        <w:rPr>
          <w:rFonts w:asciiTheme="minorHAnsi" w:hAnsiTheme="minorHAnsi" w:cstheme="minorHAnsi"/>
          <w:b/>
          <w:szCs w:val="20"/>
        </w:rPr>
        <w:t xml:space="preserve">dni </w:t>
      </w:r>
      <w:r w:rsidR="008D2A7A" w:rsidRPr="00480F00">
        <w:rPr>
          <w:rFonts w:asciiTheme="minorHAnsi" w:hAnsiTheme="minorHAnsi" w:cstheme="minorHAnsi"/>
          <w:b/>
          <w:szCs w:val="20"/>
        </w:rPr>
        <w:t>kalendarzowych</w:t>
      </w:r>
      <w:r w:rsidR="008D2A7A" w:rsidRPr="00CC5299">
        <w:rPr>
          <w:rFonts w:asciiTheme="minorHAnsi" w:hAnsiTheme="minorHAnsi" w:cstheme="minorHAnsi"/>
          <w:szCs w:val="20"/>
        </w:rPr>
        <w:t xml:space="preserve"> </w:t>
      </w:r>
      <w:r w:rsidR="00156138" w:rsidRPr="00CC5299">
        <w:rPr>
          <w:rFonts w:asciiTheme="minorHAnsi" w:hAnsiTheme="minorHAnsi" w:cstheme="minorHAnsi"/>
          <w:szCs w:val="20"/>
        </w:rPr>
        <w:t xml:space="preserve">od </w:t>
      </w:r>
      <w:r w:rsidR="000B7BB9" w:rsidRPr="00CC5299">
        <w:rPr>
          <w:rFonts w:asciiTheme="minorHAnsi" w:hAnsiTheme="minorHAnsi" w:cstheme="minorHAnsi"/>
          <w:szCs w:val="20"/>
        </w:rPr>
        <w:t>dnia</w:t>
      </w:r>
      <w:r w:rsidR="00156138" w:rsidRPr="00CC5299">
        <w:rPr>
          <w:rFonts w:asciiTheme="minorHAnsi" w:hAnsiTheme="minorHAnsi" w:cstheme="minorHAnsi"/>
          <w:szCs w:val="20"/>
        </w:rPr>
        <w:t xml:space="preserve"> zawarcia umowy.</w:t>
      </w:r>
    </w:p>
    <w:p w14:paraId="263B1E21" w14:textId="77777777" w:rsidR="00E04F1B" w:rsidRPr="00CC5299" w:rsidRDefault="008D04A0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Datę</w:t>
      </w:r>
      <w:r w:rsidR="00565A62" w:rsidRPr="00CC5299">
        <w:rPr>
          <w:rFonts w:asciiTheme="minorHAnsi" w:hAnsiTheme="minorHAnsi" w:cstheme="minorHAnsi"/>
          <w:szCs w:val="20"/>
        </w:rPr>
        <w:t xml:space="preserve"> i godzinę</w:t>
      </w:r>
      <w:r w:rsidR="00E04F1B" w:rsidRPr="00CC5299">
        <w:rPr>
          <w:rFonts w:asciiTheme="minorHAnsi" w:hAnsiTheme="minorHAnsi" w:cstheme="minorHAnsi"/>
          <w:szCs w:val="20"/>
        </w:rPr>
        <w:t xml:space="preserve"> dostawy</w:t>
      </w:r>
      <w:r w:rsidR="00E57B11" w:rsidRPr="00CC5299">
        <w:rPr>
          <w:rFonts w:asciiTheme="minorHAnsi" w:hAnsiTheme="minorHAnsi" w:cstheme="minorHAnsi"/>
          <w:szCs w:val="20"/>
        </w:rPr>
        <w:t xml:space="preserve"> oraz dokładne miejsce dostawy </w:t>
      </w:r>
      <w:r w:rsidR="00565A62" w:rsidRPr="00CC5299">
        <w:rPr>
          <w:rFonts w:asciiTheme="minorHAnsi" w:hAnsiTheme="minorHAnsi" w:cstheme="minorHAnsi"/>
          <w:szCs w:val="20"/>
        </w:rPr>
        <w:t>Wykonawca uzgodni z osobą odpowiedzialną za realizację umowy ze strony Zamawiającego wskazaną w §</w:t>
      </w:r>
      <w:r w:rsidR="00322F67">
        <w:rPr>
          <w:rFonts w:asciiTheme="minorHAnsi" w:hAnsiTheme="minorHAnsi" w:cstheme="minorHAnsi"/>
          <w:szCs w:val="20"/>
        </w:rPr>
        <w:t xml:space="preserve"> </w:t>
      </w:r>
      <w:r w:rsidR="003C1B97" w:rsidRPr="00CC5299">
        <w:rPr>
          <w:rFonts w:asciiTheme="minorHAnsi" w:hAnsiTheme="minorHAnsi" w:cstheme="minorHAnsi"/>
          <w:szCs w:val="20"/>
        </w:rPr>
        <w:t>11</w:t>
      </w:r>
      <w:r w:rsidR="00322F67">
        <w:rPr>
          <w:rFonts w:asciiTheme="minorHAnsi" w:hAnsiTheme="minorHAnsi" w:cstheme="minorHAnsi"/>
          <w:szCs w:val="20"/>
        </w:rPr>
        <w:t xml:space="preserve"> </w:t>
      </w:r>
      <w:r w:rsidR="003C1B97" w:rsidRPr="00CC5299">
        <w:rPr>
          <w:rFonts w:asciiTheme="minorHAnsi" w:hAnsiTheme="minorHAnsi" w:cstheme="minorHAnsi"/>
          <w:szCs w:val="20"/>
        </w:rPr>
        <w:t>ust.1</w:t>
      </w:r>
    </w:p>
    <w:p w14:paraId="44FFAD68" w14:textId="77777777" w:rsidR="00277B4B" w:rsidRPr="00CC5299" w:rsidRDefault="00277B4B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Wykonawca niezwłocznie, drogą poczty elektronicznej lub faksu, winien powiadomić Zamawiającego o wszelkich okolicznościach mających wpływ na uzgodniony termin realizacji dostawy</w:t>
      </w:r>
      <w:r w:rsidR="003F2AB0" w:rsidRPr="00CC5299">
        <w:rPr>
          <w:rFonts w:asciiTheme="minorHAnsi" w:hAnsiTheme="minorHAnsi" w:cstheme="minorHAnsi"/>
          <w:szCs w:val="20"/>
        </w:rPr>
        <w:t xml:space="preserve">. Zmiana terminu wykonania umowy, o którym mowa w ust. 1 powyżej, może nastąpić wyłącznie z przyczyn niezależnych od </w:t>
      </w:r>
      <w:r w:rsidR="00A56816" w:rsidRPr="00CC5299">
        <w:rPr>
          <w:rFonts w:asciiTheme="minorHAnsi" w:hAnsiTheme="minorHAnsi" w:cstheme="minorHAnsi"/>
          <w:szCs w:val="20"/>
        </w:rPr>
        <w:t>Wykonawcy, w drodze porozumienia stron</w:t>
      </w:r>
      <w:r w:rsidR="004F707E" w:rsidRPr="00CC5299">
        <w:rPr>
          <w:rFonts w:asciiTheme="minorHAnsi" w:hAnsiTheme="minorHAnsi" w:cstheme="minorHAnsi"/>
          <w:szCs w:val="20"/>
        </w:rPr>
        <w:t>,</w:t>
      </w:r>
      <w:r w:rsidR="00A56816" w:rsidRPr="00CC5299">
        <w:rPr>
          <w:rFonts w:asciiTheme="minorHAnsi" w:hAnsiTheme="minorHAnsi" w:cstheme="minorHAnsi"/>
          <w:szCs w:val="20"/>
        </w:rPr>
        <w:t xml:space="preserve"> w formie pisemnej.</w:t>
      </w:r>
    </w:p>
    <w:p w14:paraId="1FAC4B52" w14:textId="77777777" w:rsidR="00CA0632" w:rsidRPr="00CC5299" w:rsidRDefault="00CA0632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i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 xml:space="preserve">Wykonawca zobowiązuje się </w:t>
      </w:r>
      <w:r w:rsidR="007B7E4F" w:rsidRPr="00CC5299">
        <w:rPr>
          <w:rFonts w:asciiTheme="minorHAnsi" w:hAnsiTheme="minorHAnsi" w:cstheme="minorHAnsi"/>
          <w:spacing w:val="-2"/>
          <w:szCs w:val="20"/>
        </w:rPr>
        <w:t>dołączyć</w:t>
      </w:r>
      <w:r w:rsidR="00C52BFE" w:rsidRPr="00CC5299">
        <w:rPr>
          <w:rFonts w:asciiTheme="minorHAnsi" w:hAnsiTheme="minorHAnsi" w:cstheme="minorHAnsi"/>
          <w:spacing w:val="-2"/>
          <w:szCs w:val="20"/>
        </w:rPr>
        <w:t xml:space="preserve"> do dostawy</w:t>
      </w:r>
      <w:r w:rsidR="007B7E4F" w:rsidRPr="00CC5299">
        <w:rPr>
          <w:rFonts w:asciiTheme="minorHAnsi" w:hAnsiTheme="minorHAnsi" w:cstheme="minorHAnsi"/>
          <w:spacing w:val="-2"/>
          <w:szCs w:val="20"/>
        </w:rPr>
        <w:t xml:space="preserve"> aktualne karty charakterystyk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166C78" w:rsidRPr="00CC5299">
        <w:rPr>
          <w:rFonts w:asciiTheme="minorHAnsi" w:hAnsiTheme="minorHAnsi" w:cstheme="minorHAnsi"/>
          <w:spacing w:val="-2"/>
          <w:szCs w:val="20"/>
        </w:rPr>
        <w:t xml:space="preserve">w języku polskim </w:t>
      </w:r>
      <w:r w:rsidR="00F26AC1" w:rsidRPr="00CC5299">
        <w:rPr>
          <w:rFonts w:asciiTheme="minorHAnsi" w:hAnsiTheme="minorHAnsi" w:cstheme="minorHAnsi"/>
          <w:spacing w:val="-2"/>
          <w:szCs w:val="20"/>
        </w:rPr>
        <w:t>dostarczan</w:t>
      </w:r>
      <w:r w:rsidR="00E63872" w:rsidRPr="00CC5299">
        <w:rPr>
          <w:rFonts w:asciiTheme="minorHAnsi" w:hAnsiTheme="minorHAnsi" w:cstheme="minorHAnsi"/>
          <w:spacing w:val="-2"/>
          <w:szCs w:val="20"/>
        </w:rPr>
        <w:t>ego towaru</w:t>
      </w:r>
      <w:r w:rsidR="004F707E" w:rsidRPr="00CC5299">
        <w:rPr>
          <w:rFonts w:asciiTheme="minorHAnsi" w:hAnsiTheme="minorHAnsi" w:cstheme="minorHAnsi"/>
          <w:spacing w:val="-2"/>
          <w:szCs w:val="20"/>
        </w:rPr>
        <w:t>,</w:t>
      </w:r>
      <w:r w:rsidR="00097CEF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Pr="00CC5299">
        <w:rPr>
          <w:rFonts w:asciiTheme="minorHAnsi" w:hAnsiTheme="minorHAnsi" w:cstheme="minorHAnsi"/>
          <w:spacing w:val="-2"/>
          <w:szCs w:val="20"/>
        </w:rPr>
        <w:t>w wersji papierowej</w:t>
      </w:r>
      <w:r w:rsidR="00A5439B">
        <w:rPr>
          <w:rFonts w:asciiTheme="minorHAnsi" w:hAnsiTheme="minorHAnsi" w:cstheme="minorHAnsi"/>
          <w:spacing w:val="-2"/>
          <w:szCs w:val="20"/>
        </w:rPr>
        <w:t xml:space="preserve"> lub elekt</w:t>
      </w:r>
      <w:r w:rsidR="00B2562A">
        <w:rPr>
          <w:rFonts w:asciiTheme="minorHAnsi" w:hAnsiTheme="minorHAnsi" w:cstheme="minorHAnsi"/>
          <w:spacing w:val="-2"/>
          <w:szCs w:val="20"/>
        </w:rPr>
        <w:t>r</w:t>
      </w:r>
      <w:r w:rsidR="00A5439B">
        <w:rPr>
          <w:rFonts w:asciiTheme="minorHAnsi" w:hAnsiTheme="minorHAnsi" w:cstheme="minorHAnsi"/>
          <w:spacing w:val="-2"/>
          <w:szCs w:val="20"/>
        </w:rPr>
        <w:t>onicznej</w:t>
      </w:r>
      <w:r w:rsidRPr="00CC5299">
        <w:rPr>
          <w:rFonts w:asciiTheme="minorHAnsi" w:hAnsiTheme="minorHAnsi" w:cstheme="minorHAnsi"/>
          <w:spacing w:val="-2"/>
          <w:szCs w:val="20"/>
        </w:rPr>
        <w:t>, a na każde żądanie Zamawiającego dołączyć świadectwo kontroli jakości, o ile jest wymagane prawem</w:t>
      </w:r>
      <w:r w:rsidR="00E63872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E63872" w:rsidRPr="00CC5299">
        <w:rPr>
          <w:rFonts w:asciiTheme="minorHAnsi" w:hAnsiTheme="minorHAnsi" w:cstheme="minorHAnsi"/>
          <w:i/>
          <w:spacing w:val="-2"/>
          <w:szCs w:val="20"/>
        </w:rPr>
        <w:t>(jeżeli dotyczy)</w:t>
      </w:r>
    </w:p>
    <w:p w14:paraId="2FD248C7" w14:textId="1D9684F7" w:rsidR="00CA0632" w:rsidRPr="00CC5299" w:rsidRDefault="00CA0632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lastRenderedPageBreak/>
        <w:t xml:space="preserve">Zamawiający odbierając od Wykonawcy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>dostarczon</w:t>
      </w:r>
      <w:r w:rsidR="00E63872" w:rsidRPr="00CC5299">
        <w:rPr>
          <w:rFonts w:asciiTheme="minorHAnsi" w:hAnsiTheme="minorHAnsi" w:cstheme="minorHAnsi"/>
          <w:spacing w:val="-2"/>
          <w:szCs w:val="20"/>
        </w:rPr>
        <w:t>y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E63872" w:rsidRPr="00CC5299">
        <w:rPr>
          <w:rFonts w:asciiTheme="minorHAnsi" w:hAnsiTheme="minorHAnsi" w:cstheme="minorHAnsi"/>
          <w:spacing w:val="-2"/>
          <w:szCs w:val="20"/>
        </w:rPr>
        <w:t xml:space="preserve">towar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sprawdzi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ich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ilość, sposób opakowania, brak uszkodzeń. Akceptacją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dostawy </w:t>
      </w:r>
      <w:r w:rsidRPr="00CC5299">
        <w:rPr>
          <w:rFonts w:asciiTheme="minorHAnsi" w:hAnsiTheme="minorHAnsi" w:cstheme="minorHAnsi"/>
          <w:spacing w:val="-2"/>
          <w:szCs w:val="20"/>
        </w:rPr>
        <w:t>będzie data i cz</w:t>
      </w:r>
      <w:r w:rsidR="000B443B">
        <w:rPr>
          <w:rFonts w:asciiTheme="minorHAnsi" w:hAnsiTheme="minorHAnsi" w:cstheme="minorHAnsi"/>
          <w:spacing w:val="-2"/>
          <w:szCs w:val="20"/>
        </w:rPr>
        <w:t>ytelny podpis odbierającego na załączonym protokole odbioru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. Jakiekolwiek reklamacje ilościowe lub uszkodzenia muszą być odnotowane na </w:t>
      </w:r>
      <w:r w:rsidR="000B443B">
        <w:rPr>
          <w:rFonts w:asciiTheme="minorHAnsi" w:hAnsiTheme="minorHAnsi" w:cstheme="minorHAnsi"/>
          <w:spacing w:val="-2"/>
          <w:szCs w:val="20"/>
        </w:rPr>
        <w:t>załączonym protokole odbioru</w:t>
      </w:r>
      <w:r w:rsidR="009A012F" w:rsidRPr="00CC5299">
        <w:rPr>
          <w:rFonts w:asciiTheme="minorHAnsi" w:hAnsiTheme="minorHAnsi" w:cstheme="minorHAnsi"/>
          <w:spacing w:val="-2"/>
          <w:szCs w:val="20"/>
        </w:rPr>
        <w:t>.</w:t>
      </w:r>
    </w:p>
    <w:p w14:paraId="313ED8C7" w14:textId="77777777" w:rsidR="00CA0632" w:rsidRDefault="00CA0632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>W sytuacji stwierdzenia przez Zamawiającego podczas odbioru braków ilościowych lub uszkodzenia towaru, Wykonawca zobowiązu</w:t>
      </w:r>
      <w:r w:rsidR="00230F4E" w:rsidRPr="00CC5299">
        <w:rPr>
          <w:rFonts w:asciiTheme="minorHAnsi" w:hAnsiTheme="minorHAnsi" w:cstheme="minorHAnsi"/>
          <w:spacing w:val="-2"/>
          <w:szCs w:val="20"/>
        </w:rPr>
        <w:t>je się do dostarczenia brakującego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0D1F57" w:rsidRPr="00CC5299">
        <w:rPr>
          <w:rFonts w:asciiTheme="minorHAnsi" w:hAnsiTheme="minorHAnsi" w:cstheme="minorHAnsi"/>
          <w:spacing w:val="-2"/>
          <w:szCs w:val="20"/>
        </w:rPr>
        <w:t>lub nieuszkodzon</w:t>
      </w:r>
      <w:r w:rsidR="00230F4E" w:rsidRPr="00CC5299">
        <w:rPr>
          <w:rFonts w:asciiTheme="minorHAnsi" w:hAnsiTheme="minorHAnsi" w:cstheme="minorHAnsi"/>
          <w:spacing w:val="-2"/>
          <w:szCs w:val="20"/>
        </w:rPr>
        <w:t>ego towaru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w ciągu </w:t>
      </w:r>
      <w:r w:rsidR="00C52BFE" w:rsidRPr="00CC5299">
        <w:rPr>
          <w:rFonts w:asciiTheme="minorHAnsi" w:hAnsiTheme="minorHAnsi" w:cstheme="minorHAnsi"/>
          <w:spacing w:val="-2"/>
          <w:szCs w:val="20"/>
        </w:rPr>
        <w:t>5</w:t>
      </w:r>
      <w:r w:rsidR="00551987" w:rsidRPr="00CC5299">
        <w:rPr>
          <w:rFonts w:asciiTheme="minorHAnsi" w:hAnsiTheme="minorHAnsi" w:cstheme="minorHAnsi"/>
          <w:spacing w:val="-2"/>
          <w:szCs w:val="20"/>
        </w:rPr>
        <w:t xml:space="preserve"> dni roboczych</w:t>
      </w:r>
      <w:r w:rsidR="00AB595D" w:rsidRPr="00CC5299">
        <w:rPr>
          <w:rFonts w:asciiTheme="minorHAnsi" w:hAnsiTheme="minorHAnsi" w:cstheme="minorHAnsi"/>
          <w:spacing w:val="-2"/>
          <w:szCs w:val="20"/>
        </w:rPr>
        <w:t xml:space="preserve"> licząc </w:t>
      </w:r>
      <w:r w:rsidR="00551987" w:rsidRPr="00CC5299">
        <w:rPr>
          <w:rFonts w:asciiTheme="minorHAnsi" w:hAnsiTheme="minorHAnsi" w:cstheme="minorHAnsi"/>
          <w:spacing w:val="-2"/>
          <w:szCs w:val="20"/>
        </w:rPr>
        <w:t xml:space="preserve">od </w:t>
      </w:r>
      <w:r w:rsidR="00AB595D" w:rsidRPr="00CC5299">
        <w:rPr>
          <w:rFonts w:asciiTheme="minorHAnsi" w:hAnsiTheme="minorHAnsi" w:cstheme="minorHAnsi"/>
          <w:spacing w:val="-2"/>
          <w:szCs w:val="20"/>
        </w:rPr>
        <w:t>daty odnotowania reklamacji</w:t>
      </w:r>
      <w:r w:rsidR="006C460D" w:rsidRPr="00CC5299">
        <w:rPr>
          <w:rFonts w:asciiTheme="minorHAnsi" w:hAnsiTheme="minorHAnsi" w:cstheme="minorHAnsi"/>
          <w:spacing w:val="-2"/>
          <w:szCs w:val="20"/>
        </w:rPr>
        <w:t>,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1247E8" w:rsidRPr="00CC5299">
        <w:rPr>
          <w:rFonts w:asciiTheme="minorHAnsi" w:hAnsiTheme="minorHAnsi" w:cstheme="minorHAnsi"/>
          <w:spacing w:val="-2"/>
          <w:szCs w:val="20"/>
        </w:rPr>
        <w:t>w sposób określony w ust. 5 powyżej.</w:t>
      </w:r>
    </w:p>
    <w:p w14:paraId="0F5C0EB5" w14:textId="09F5FAB2" w:rsidR="00B94310" w:rsidRPr="00CC5299" w:rsidRDefault="00B94310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>
        <w:rPr>
          <w:rFonts w:asciiTheme="minorHAnsi" w:hAnsiTheme="minorHAnsi" w:cstheme="minorHAnsi"/>
          <w:spacing w:val="-2"/>
          <w:szCs w:val="20"/>
        </w:rPr>
        <w:t>Po podpisaniu protokołu odbioru bez wad i braków, Wykonawca wystawi fakturę VAT.</w:t>
      </w:r>
    </w:p>
    <w:p w14:paraId="530F2601" w14:textId="77777777" w:rsidR="00C011E4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 xml:space="preserve">§ 5 </w:t>
      </w:r>
    </w:p>
    <w:p w14:paraId="0731DACB" w14:textId="77777777" w:rsidR="00CA0632" w:rsidRPr="00B94310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Warunki płatności</w:t>
      </w:r>
    </w:p>
    <w:p w14:paraId="3DC197E4" w14:textId="69CA423D" w:rsidR="00B94310" w:rsidRPr="00B94310" w:rsidRDefault="008F3D5A" w:rsidP="00B94310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Podstawą rozliczenia za zakupiony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przez Zamawiającego asortyment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będzie cena zgodna z ceną określon</w:t>
      </w:r>
      <w:r w:rsidR="00B2562A"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ą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w formularzu Oferty</w:t>
      </w:r>
      <w:r w:rsidRPr="00E65306">
        <w:rPr>
          <w:rFonts w:asciiTheme="minorHAnsi" w:eastAsia="Lucida Sans Unicode" w:hAnsiTheme="minorHAnsi" w:cstheme="minorHAnsi"/>
          <w:i/>
          <w:kern w:val="3"/>
          <w:szCs w:val="20"/>
          <w:lang w:eastAsia="zh-CN" w:bidi="hi-IN"/>
        </w:rPr>
        <w:t>.</w:t>
      </w:r>
    </w:p>
    <w:p w14:paraId="7C2D5554" w14:textId="1B906E0A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Należne wynagrodzenie płatne będzie przelewem w oparciu o prawidłowe faktury w </w:t>
      </w:r>
      <w:r w:rsidRPr="00480F0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terminie</w:t>
      </w:r>
      <w:r w:rsidR="00480F00" w:rsidRPr="00480F0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30</w:t>
      </w:r>
      <w:r w:rsidRPr="00480F00">
        <w:rPr>
          <w:rFonts w:asciiTheme="minorHAnsi" w:eastAsia="Lucida Sans Unicode" w:hAnsiTheme="minorHAnsi" w:cstheme="minorHAnsi"/>
          <w:b/>
          <w:kern w:val="3"/>
          <w:szCs w:val="20"/>
          <w:lang w:eastAsia="zh-CN" w:bidi="hi-IN"/>
        </w:rPr>
        <w:t xml:space="preserve"> dni </w:t>
      </w:r>
      <w:r w:rsidR="00B94310" w:rsidRPr="00480F0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o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d dnia otrzymania faktury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na konto wskazane na fakturze przez Wykonawcę. W przypadku obowiązku zastosowania mechanizmu podzielonej płatności (tzw. split payment) zgodnie z ustawą z dnia 11.03.2004r. o VAT, Wykonawca zobowiązany będzie podać na fakturze dla potrzeb rozliczenia finansowego numer rachunku objętego mechanizmem podzielonej płatności</w:t>
      </w:r>
    </w:p>
    <w:p w14:paraId="722F84AE" w14:textId="77777777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Faktura powinna być wystawiona na Politechnikę Białostocką. 15-351 Białystok, ul Wiejska 45A,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 xml:space="preserve">NIP 542-020-87-21. Faktura może zawierać w treści dane jednostek organizacyjnych Zamawiającego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>lub adresy dostaw.</w:t>
      </w:r>
    </w:p>
    <w:p w14:paraId="2401E925" w14:textId="77777777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Za termin płatności przyjmuje się datę dyspozycji Zamawiającego dokonania polecenia przelewu.</w:t>
      </w:r>
    </w:p>
    <w:p w14:paraId="7859F380" w14:textId="069E4832" w:rsidR="008F3D5A" w:rsidRPr="00E65306" w:rsidRDefault="008F3D5A" w:rsidP="008F3D5A">
      <w:pPr>
        <w:numPr>
          <w:ilvl w:val="1"/>
          <w:numId w:val="40"/>
        </w:numPr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Strony postanawiają, że w przypadku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płatności powyżej 15 tys. zł.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Wykonawca nie naliczy odsetek za opóźnienie w zapłacie, gdy w dniu wymagalności zapłaty, wskazanym w Umowie, numer rachunku bankowego Wykonawcy nie figuruje w elektronicznym wykazie czynnych podatników VAT (tzw. „białej liście”). Płatność zostanie zrealizowana w najbliższym dniu roboczym po ukazaniu się numeru rachunku Wykonawcy w w/w/ wykazie.</w:t>
      </w:r>
    </w:p>
    <w:p w14:paraId="6E3808CA" w14:textId="5EDFB04F" w:rsidR="008F3D5A" w:rsidRPr="000A2333" w:rsidRDefault="008F3D5A" w:rsidP="000A2333">
      <w:pPr>
        <w:numPr>
          <w:ilvl w:val="1"/>
          <w:numId w:val="40"/>
        </w:numPr>
        <w:suppressAutoHyphens/>
        <w:autoSpaceDN w:val="0"/>
        <w:spacing w:after="160" w:line="276" w:lineRule="auto"/>
        <w:ind w:left="426" w:hanging="426"/>
        <w:contextualSpacing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Zamawiający oświadcza, iż posiada status dużego przedsiębiorcy w rozumieniu przepisów ustawy z dnia 8 marca 2013 r. o przeciwdziałaniu nadmiernym opóźnieniom w transakcjach handlowych (Dz.U. z 2021 r. poz. 424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>z późn. zm.).</w:t>
      </w:r>
    </w:p>
    <w:p w14:paraId="76B6311B" w14:textId="77777777" w:rsidR="00C011E4" w:rsidRPr="00E65306" w:rsidRDefault="00CA0632" w:rsidP="00BA5FEC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5306">
        <w:rPr>
          <w:rFonts w:asciiTheme="minorHAnsi" w:hAnsiTheme="minorHAnsi" w:cstheme="minorHAnsi"/>
          <w:b/>
          <w:sz w:val="20"/>
          <w:szCs w:val="20"/>
        </w:rPr>
        <w:t>§ 6</w:t>
      </w:r>
    </w:p>
    <w:p w14:paraId="4686BF3C" w14:textId="77777777" w:rsidR="00CA0632" w:rsidRPr="00E65306" w:rsidRDefault="00CA0632" w:rsidP="00BA5FEC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5306">
        <w:rPr>
          <w:rFonts w:asciiTheme="minorHAnsi" w:hAnsiTheme="minorHAnsi" w:cstheme="minorHAnsi"/>
          <w:b/>
          <w:sz w:val="20"/>
          <w:szCs w:val="20"/>
        </w:rPr>
        <w:t>Obowiązki Zamawiającego</w:t>
      </w:r>
    </w:p>
    <w:p w14:paraId="3A634653" w14:textId="77777777" w:rsidR="00CA0632" w:rsidRPr="00E65306" w:rsidRDefault="00CA0632" w:rsidP="00AB4909">
      <w:pPr>
        <w:numPr>
          <w:ilvl w:val="0"/>
          <w:numId w:val="5"/>
        </w:numPr>
        <w:tabs>
          <w:tab w:val="clear" w:pos="360"/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Zamawiający dokona odbioru przedmiotu </w:t>
      </w:r>
      <w:r w:rsidR="00360AC4" w:rsidRPr="00E65306">
        <w:rPr>
          <w:rFonts w:asciiTheme="minorHAnsi" w:hAnsiTheme="minorHAnsi" w:cstheme="minorHAnsi"/>
          <w:szCs w:val="20"/>
        </w:rPr>
        <w:t xml:space="preserve">umowy </w:t>
      </w:r>
      <w:r w:rsidRPr="00E65306">
        <w:rPr>
          <w:rFonts w:asciiTheme="minorHAnsi" w:hAnsiTheme="minorHAnsi" w:cstheme="minorHAnsi"/>
          <w:szCs w:val="20"/>
        </w:rPr>
        <w:t xml:space="preserve">zrealizowanego przez Wykonawcę, w sposób określony w </w:t>
      </w:r>
      <w:r w:rsidR="00D8215C" w:rsidRPr="00E65306">
        <w:rPr>
          <w:rFonts w:asciiTheme="minorHAnsi" w:hAnsiTheme="minorHAnsi" w:cstheme="minorHAnsi"/>
          <w:szCs w:val="20"/>
        </w:rPr>
        <w:t>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Pr="00E65306">
        <w:rPr>
          <w:rFonts w:asciiTheme="minorHAnsi" w:hAnsiTheme="minorHAnsi" w:cstheme="minorHAnsi"/>
          <w:szCs w:val="20"/>
        </w:rPr>
        <w:t xml:space="preserve">4 ust. </w:t>
      </w:r>
      <w:r w:rsidR="006C4849" w:rsidRPr="00E65306">
        <w:rPr>
          <w:rFonts w:asciiTheme="minorHAnsi" w:hAnsiTheme="minorHAnsi" w:cstheme="minorHAnsi"/>
          <w:szCs w:val="20"/>
        </w:rPr>
        <w:t xml:space="preserve">5 z zastrzeżeniem zapisów </w:t>
      </w:r>
      <w:r w:rsidR="00D8215C" w:rsidRPr="00E65306">
        <w:rPr>
          <w:rFonts w:asciiTheme="minorHAnsi" w:hAnsiTheme="minorHAnsi" w:cstheme="minorHAnsi"/>
          <w:szCs w:val="20"/>
        </w:rPr>
        <w:t>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D8215C" w:rsidRPr="00E65306">
        <w:rPr>
          <w:rFonts w:asciiTheme="minorHAnsi" w:hAnsiTheme="minorHAnsi" w:cstheme="minorHAnsi"/>
          <w:szCs w:val="20"/>
        </w:rPr>
        <w:t>4 ust. 6.</w:t>
      </w:r>
    </w:p>
    <w:p w14:paraId="0D8DBCB7" w14:textId="77777777" w:rsidR="00CA0632" w:rsidRPr="00E65306" w:rsidRDefault="00CA0632" w:rsidP="00AB4909">
      <w:pPr>
        <w:numPr>
          <w:ilvl w:val="0"/>
          <w:numId w:val="5"/>
        </w:numPr>
        <w:tabs>
          <w:tab w:val="clear" w:pos="360"/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Zamawiający zapłaci Wykonawcy wynagrodzenie za </w:t>
      </w:r>
      <w:r w:rsidR="003054F1" w:rsidRPr="00E65306">
        <w:rPr>
          <w:rFonts w:asciiTheme="minorHAnsi" w:hAnsiTheme="minorHAnsi" w:cstheme="minorHAnsi"/>
          <w:szCs w:val="20"/>
        </w:rPr>
        <w:t>z</w:t>
      </w:r>
      <w:r w:rsidR="00D8215C" w:rsidRPr="00E65306">
        <w:rPr>
          <w:rFonts w:asciiTheme="minorHAnsi" w:hAnsiTheme="minorHAnsi" w:cstheme="minorHAnsi"/>
          <w:szCs w:val="20"/>
        </w:rPr>
        <w:t>realiz</w:t>
      </w:r>
      <w:r w:rsidR="001B7E82" w:rsidRPr="00E65306">
        <w:rPr>
          <w:rFonts w:asciiTheme="minorHAnsi" w:hAnsiTheme="minorHAnsi" w:cstheme="minorHAnsi"/>
          <w:szCs w:val="20"/>
        </w:rPr>
        <w:t>owanie</w:t>
      </w:r>
      <w:r w:rsidR="003054F1" w:rsidRPr="00E65306">
        <w:rPr>
          <w:rFonts w:asciiTheme="minorHAnsi" w:hAnsiTheme="minorHAnsi" w:cstheme="minorHAnsi"/>
          <w:szCs w:val="20"/>
        </w:rPr>
        <w:t xml:space="preserve"> przedmiot</w:t>
      </w:r>
      <w:r w:rsidR="001B7E82" w:rsidRPr="00E65306">
        <w:rPr>
          <w:rFonts w:asciiTheme="minorHAnsi" w:hAnsiTheme="minorHAnsi" w:cstheme="minorHAnsi"/>
          <w:szCs w:val="20"/>
        </w:rPr>
        <w:t>u</w:t>
      </w:r>
      <w:r w:rsidR="003054F1" w:rsidRPr="00E65306">
        <w:rPr>
          <w:rFonts w:asciiTheme="minorHAnsi" w:hAnsiTheme="minorHAnsi" w:cstheme="minorHAnsi"/>
          <w:szCs w:val="20"/>
        </w:rPr>
        <w:t xml:space="preserve"> umowy</w:t>
      </w:r>
      <w:r w:rsidR="00820F8B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>,określone w 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>3 ust. 1, z zastrzeżeniem postanowień  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 xml:space="preserve">9 ust. </w:t>
      </w:r>
      <w:r w:rsidR="00DC42E8" w:rsidRPr="00E65306">
        <w:rPr>
          <w:rFonts w:asciiTheme="minorHAnsi" w:hAnsiTheme="minorHAnsi" w:cstheme="minorHAnsi"/>
          <w:szCs w:val="20"/>
        </w:rPr>
        <w:t>1, 2 i 3.</w:t>
      </w:r>
    </w:p>
    <w:p w14:paraId="118D74CD" w14:textId="77777777" w:rsidR="00E91255" w:rsidRPr="00E65306" w:rsidRDefault="00CA0632" w:rsidP="00AB4909">
      <w:pPr>
        <w:spacing w:line="276" w:lineRule="auto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§ 7</w:t>
      </w:r>
    </w:p>
    <w:p w14:paraId="7AC69869" w14:textId="77777777" w:rsidR="00CA0632" w:rsidRPr="00E65306" w:rsidRDefault="00C011E4" w:rsidP="00AB4909">
      <w:pPr>
        <w:spacing w:line="276" w:lineRule="auto"/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O</w:t>
      </w:r>
      <w:r w:rsidR="00CA0632" w:rsidRPr="00E65306">
        <w:rPr>
          <w:rFonts w:asciiTheme="minorHAnsi" w:hAnsiTheme="minorHAnsi" w:cstheme="minorHAnsi"/>
          <w:b/>
          <w:szCs w:val="20"/>
        </w:rPr>
        <w:t>bowiązki Wykonawcy</w:t>
      </w:r>
    </w:p>
    <w:p w14:paraId="2FD20056" w14:textId="77777777" w:rsidR="00E243B2" w:rsidRPr="00E65306" w:rsidRDefault="00CA0632" w:rsidP="00AB4909">
      <w:pPr>
        <w:pStyle w:val="Tekstpodstawowy2"/>
        <w:numPr>
          <w:ilvl w:val="0"/>
          <w:numId w:val="22"/>
        </w:numPr>
        <w:spacing w:before="6" w:after="6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Wykonawca dostarczy Zamawiającemu przedmiot </w:t>
      </w:r>
      <w:r w:rsidR="008861E0" w:rsidRPr="00E65306">
        <w:rPr>
          <w:rFonts w:asciiTheme="minorHAnsi" w:hAnsiTheme="minorHAnsi" w:cstheme="minorHAnsi"/>
          <w:szCs w:val="20"/>
        </w:rPr>
        <w:t>umowy</w:t>
      </w:r>
      <w:r w:rsidRPr="00E65306">
        <w:rPr>
          <w:rFonts w:asciiTheme="minorHAnsi" w:hAnsiTheme="minorHAnsi" w:cstheme="minorHAnsi"/>
          <w:szCs w:val="20"/>
        </w:rPr>
        <w:t xml:space="preserve"> zgodnie z wymogami określonymi w </w:t>
      </w:r>
      <w:r w:rsidR="00DC42E8" w:rsidRPr="00E65306">
        <w:rPr>
          <w:rFonts w:asciiTheme="minorHAnsi" w:hAnsiTheme="minorHAnsi" w:cstheme="minorHAnsi"/>
          <w:szCs w:val="20"/>
        </w:rPr>
        <w:t>Z</w:t>
      </w:r>
      <w:r w:rsidR="00AD2591" w:rsidRPr="00E65306">
        <w:rPr>
          <w:rFonts w:asciiTheme="minorHAnsi" w:hAnsiTheme="minorHAnsi" w:cstheme="minorHAnsi"/>
          <w:szCs w:val="20"/>
        </w:rPr>
        <w:t>apytaniu ofertowym</w:t>
      </w:r>
      <w:r w:rsidR="00E243B2" w:rsidRPr="00E65306">
        <w:rPr>
          <w:rFonts w:asciiTheme="minorHAnsi" w:hAnsiTheme="minorHAnsi" w:cstheme="minorHAnsi"/>
          <w:szCs w:val="20"/>
        </w:rPr>
        <w:t xml:space="preserve"> oraz ze złożoną </w:t>
      </w:r>
      <w:r w:rsidR="00BA7086" w:rsidRPr="00E65306">
        <w:rPr>
          <w:rFonts w:asciiTheme="minorHAnsi" w:hAnsiTheme="minorHAnsi" w:cstheme="minorHAnsi"/>
          <w:szCs w:val="20"/>
        </w:rPr>
        <w:t>O</w:t>
      </w:r>
      <w:r w:rsidR="00E243B2" w:rsidRPr="00E65306">
        <w:rPr>
          <w:rFonts w:asciiTheme="minorHAnsi" w:hAnsiTheme="minorHAnsi" w:cstheme="minorHAnsi"/>
          <w:szCs w:val="20"/>
        </w:rPr>
        <w:t>fertą.</w:t>
      </w:r>
    </w:p>
    <w:p w14:paraId="2663B763" w14:textId="77777777" w:rsidR="00A10ED6" w:rsidRPr="00E65306" w:rsidRDefault="00A10ED6" w:rsidP="00AB4909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Wykonawca zobowiązuje się zapewnić, aby wszyscy jego przedstawiciele i pracownicy, których dane są przetwarzane przez Administratora w związku z zawarciem i wykonaniem umowy, zapoznali się z informacją dotyczącą </w:t>
      </w:r>
      <w:r w:rsidR="00F3634C" w:rsidRPr="00E65306">
        <w:rPr>
          <w:rFonts w:asciiTheme="minorHAnsi" w:hAnsiTheme="minorHAnsi" w:cstheme="minorHAnsi"/>
          <w:sz w:val="20"/>
          <w:szCs w:val="20"/>
        </w:rPr>
        <w:t>p</w:t>
      </w:r>
      <w:r w:rsidRPr="00E65306">
        <w:rPr>
          <w:rFonts w:asciiTheme="minorHAnsi" w:hAnsiTheme="minorHAnsi" w:cstheme="minorHAnsi"/>
          <w:sz w:val="20"/>
          <w:szCs w:val="20"/>
        </w:rPr>
        <w:t xml:space="preserve">rzetwarzania ich danych osobowych. </w:t>
      </w:r>
    </w:p>
    <w:p w14:paraId="5A7F2A21" w14:textId="77777777" w:rsidR="00E91255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8 </w:t>
      </w:r>
    </w:p>
    <w:p w14:paraId="5B8013AC" w14:textId="77777777" w:rsidR="00CA0632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Gwarancja jakości</w:t>
      </w:r>
    </w:p>
    <w:p w14:paraId="04A28720" w14:textId="6B1D9060" w:rsidR="002C78D3" w:rsidRPr="00202647" w:rsidRDefault="00E82CFB" w:rsidP="00202647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Gwarancja udzielana jest na warunkach producenta oprogramowania. </w:t>
      </w:r>
    </w:p>
    <w:p w14:paraId="748B314B" w14:textId="3593DD6E" w:rsidR="00840F15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</w:t>
      </w:r>
      <w:r w:rsidR="00547C41" w:rsidRPr="00E65306">
        <w:rPr>
          <w:rFonts w:asciiTheme="minorHAnsi" w:hAnsiTheme="minorHAnsi" w:cstheme="minorHAnsi"/>
          <w:b/>
          <w:bCs/>
          <w:szCs w:val="20"/>
        </w:rPr>
        <w:t>9</w:t>
      </w:r>
    </w:p>
    <w:p w14:paraId="1AEF08BA" w14:textId="77777777" w:rsidR="008F3D5A" w:rsidRPr="00E65306" w:rsidRDefault="008F3D5A" w:rsidP="008F3D5A">
      <w:pPr>
        <w:suppressAutoHyphens/>
        <w:spacing w:after="120"/>
        <w:contextualSpacing/>
        <w:jc w:val="center"/>
        <w:rPr>
          <w:rFonts w:asciiTheme="minorHAnsi" w:hAnsiTheme="minorHAnsi" w:cstheme="minorHAnsi"/>
          <w:b/>
          <w:szCs w:val="20"/>
          <w:lang w:eastAsia="ar-SA"/>
        </w:rPr>
      </w:pPr>
      <w:r w:rsidRPr="00E65306">
        <w:rPr>
          <w:rFonts w:asciiTheme="minorHAnsi" w:hAnsiTheme="minorHAnsi" w:cstheme="minorHAnsi"/>
          <w:b/>
          <w:szCs w:val="20"/>
          <w:lang w:eastAsia="ar-SA"/>
        </w:rPr>
        <w:t>Kary umowne</w:t>
      </w:r>
    </w:p>
    <w:p w14:paraId="5F2E926C" w14:textId="60C0A9D3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contextualSpacing/>
        <w:rPr>
          <w:rFonts w:asciiTheme="minorHAnsi" w:hAnsiTheme="minorHAnsi" w:cstheme="minorHAnsi"/>
          <w:strike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Za zwłokę w realizacji zamówienia objętego umową, Wykonawca zapłaci Zamawiającemu karę umowną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 xml:space="preserve">w wysokości </w:t>
      </w:r>
      <w:r w:rsidR="00E65306" w:rsidRPr="00E65306">
        <w:rPr>
          <w:rFonts w:asciiTheme="minorHAnsi" w:hAnsiTheme="minorHAnsi" w:cstheme="minorHAnsi"/>
          <w:szCs w:val="20"/>
          <w:lang w:eastAsia="ar-SA"/>
        </w:rPr>
        <w:t>0,2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% całkowitej wartości zamówienia brutto, o której mowa w §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3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ust.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1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umowy – za każdy dzień przekroczenia terminu realizacji zamówienia</w:t>
      </w:r>
      <w:r w:rsidRPr="00E65306">
        <w:rPr>
          <w:rFonts w:asciiTheme="minorHAnsi" w:hAnsiTheme="minorHAnsi" w:cstheme="minorHAnsi"/>
          <w:strike/>
          <w:szCs w:val="20"/>
          <w:lang w:eastAsia="ar-SA"/>
        </w:rPr>
        <w:t xml:space="preserve">. </w:t>
      </w:r>
    </w:p>
    <w:p w14:paraId="18B424AF" w14:textId="6314373B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lastRenderedPageBreak/>
        <w:t xml:space="preserve">Z zwłokę w usunięciu wad przedmiotu umowy Wykonawca zapłaci Zamawiającemu karę umowną w wysokości </w:t>
      </w:r>
      <w:r w:rsidR="00E65306" w:rsidRPr="00E65306">
        <w:rPr>
          <w:rFonts w:asciiTheme="minorHAnsi" w:hAnsiTheme="minorHAnsi" w:cstheme="minorHAnsi"/>
          <w:szCs w:val="20"/>
          <w:lang w:eastAsia="ar-SA"/>
        </w:rPr>
        <w:t>0,2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% </w:t>
      </w:r>
      <w:r w:rsidR="0072692C" w:rsidRPr="00E65306">
        <w:rPr>
          <w:rFonts w:asciiTheme="minorHAnsi" w:hAnsiTheme="minorHAnsi" w:cstheme="minorHAnsi"/>
          <w:szCs w:val="20"/>
          <w:lang w:eastAsia="ar-SA"/>
        </w:rPr>
        <w:t>całkowitej wartości zamówienia brutto, o której mowa w § 3 ust. 1 umowy -</w:t>
      </w:r>
      <w:r w:rsidRPr="00E65306">
        <w:rPr>
          <w:rFonts w:asciiTheme="minorHAnsi" w:hAnsiTheme="minorHAnsi" w:cstheme="minorHAnsi"/>
          <w:szCs w:val="20"/>
          <w:lang w:eastAsia="ar-SA"/>
        </w:rPr>
        <w:t>za każdy dzień przekroczenia terminu usunięcia wad.</w:t>
      </w:r>
    </w:p>
    <w:p w14:paraId="51F0132F" w14:textId="26455824" w:rsidR="008F3D5A" w:rsidRPr="00E65306" w:rsidRDefault="008F3D5A" w:rsidP="00840388">
      <w:pPr>
        <w:numPr>
          <w:ilvl w:val="0"/>
          <w:numId w:val="41"/>
        </w:numPr>
        <w:suppressAutoHyphens/>
        <w:spacing w:after="12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W przypadku odstąpienia od umowy przez którąkolwiek ze Stron z przyczyn leżących po stronie Wykonawcy, Wykonawca zapłaci Zamawiającemu karę umowną w wysokości 25% całkowitej wartości zamówienia brutto,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 xml:space="preserve">o której mowa w §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3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ust.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 xml:space="preserve">1 </w:t>
      </w:r>
      <w:r w:rsidRPr="00E65306">
        <w:rPr>
          <w:rFonts w:asciiTheme="minorHAnsi" w:hAnsiTheme="minorHAnsi" w:cstheme="minorHAnsi"/>
          <w:szCs w:val="20"/>
          <w:lang w:eastAsia="ar-SA"/>
        </w:rPr>
        <w:t>umowy.</w:t>
      </w:r>
    </w:p>
    <w:p w14:paraId="5BA2724D" w14:textId="77777777" w:rsidR="004C28C1" w:rsidRPr="00E65306" w:rsidRDefault="004C28C1" w:rsidP="004C28C1">
      <w:pPr>
        <w:numPr>
          <w:ilvl w:val="0"/>
          <w:numId w:val="41"/>
        </w:numPr>
        <w:autoSpaceDN w:val="0"/>
        <w:spacing w:after="0"/>
        <w:textAlignment w:val="baseline"/>
        <w:rPr>
          <w:rFonts w:ascii="Calibri" w:eastAsia="Lucida Sans Unicode" w:hAnsi="Calibri"/>
          <w:kern w:val="3"/>
          <w:szCs w:val="20"/>
          <w:lang w:eastAsia="zh-CN" w:bidi="hi-IN"/>
        </w:rPr>
      </w:pPr>
      <w:r w:rsidRPr="00E65306">
        <w:rPr>
          <w:rFonts w:ascii="Calibri" w:eastAsia="Lucida Sans Unicode" w:hAnsi="Calibri"/>
          <w:kern w:val="3"/>
          <w:szCs w:val="20"/>
          <w:lang w:eastAsia="zh-CN" w:bidi="hi-IN"/>
        </w:rPr>
        <w:t>Łączna wysokość kar umownych nie może przekroczyć 30% całkowitej wartości umowy brutto, o której mowa § 3 ust. 1 umowy.</w:t>
      </w:r>
    </w:p>
    <w:p w14:paraId="021CC21A" w14:textId="77777777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Kary umowne zostaną zapłacone na podstawie wystawionej noty obciążeniowej po uprzednim wezwaniu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>do   zapłaty. W przypadku braku płatności Zamawiający zastrzega sobie prawo jednostronnego potrącenia wymagalnych kar umownych z wymagalnego wynagrodzenia Wykonawcy na podstawie faktury, na co Wykonawca wyraża zgodę. W przypadku gdy kwota dokonanych potrąceń w dalszym ciągu nie pokryje należnych kar umownych, Zamawiający wezwie Wykonawcę do wpłacenia brakującej kwoty na konto Zamawiającego.</w:t>
      </w:r>
    </w:p>
    <w:p w14:paraId="244F12A0" w14:textId="77777777" w:rsidR="008F3D5A" w:rsidRPr="00E65306" w:rsidRDefault="008F3D5A" w:rsidP="00840388">
      <w:pPr>
        <w:numPr>
          <w:ilvl w:val="0"/>
          <w:numId w:val="41"/>
        </w:numPr>
        <w:suppressAutoHyphens/>
        <w:spacing w:after="12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>Strony zastrzegają prawo dochodzenia odszkodowania uzupełniającego przewyższającego wysokość kar umownych.</w:t>
      </w:r>
    </w:p>
    <w:p w14:paraId="088A39EE" w14:textId="77777777" w:rsidR="0012483E" w:rsidRPr="00E65306" w:rsidRDefault="00CA0632" w:rsidP="00BA5FEC">
      <w:pPr>
        <w:pStyle w:val="Lista"/>
        <w:tabs>
          <w:tab w:val="center" w:pos="720"/>
          <w:tab w:val="left" w:pos="1843"/>
          <w:tab w:val="left" w:pos="9540"/>
          <w:tab w:val="left" w:pos="9637"/>
        </w:tabs>
        <w:spacing w:after="120"/>
        <w:ind w:left="714" w:right="96" w:hanging="357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sym w:font="Times New Roman" w:char="00A7"/>
      </w:r>
      <w:r w:rsidRPr="00E65306">
        <w:rPr>
          <w:rFonts w:asciiTheme="minorHAnsi" w:hAnsiTheme="minorHAnsi" w:cstheme="minorHAnsi"/>
          <w:b/>
          <w:szCs w:val="20"/>
        </w:rPr>
        <w:t xml:space="preserve"> 1</w:t>
      </w:r>
      <w:r w:rsidR="00E77661" w:rsidRPr="00E65306">
        <w:rPr>
          <w:rFonts w:asciiTheme="minorHAnsi" w:hAnsiTheme="minorHAnsi" w:cstheme="minorHAnsi"/>
          <w:b/>
          <w:szCs w:val="20"/>
        </w:rPr>
        <w:t>0</w:t>
      </w:r>
    </w:p>
    <w:p w14:paraId="39DD139D" w14:textId="77777777" w:rsidR="00CA0632" w:rsidRPr="00E65306" w:rsidRDefault="00CA0632" w:rsidP="00BA5FEC">
      <w:pPr>
        <w:pStyle w:val="Lista"/>
        <w:tabs>
          <w:tab w:val="center" w:pos="720"/>
          <w:tab w:val="left" w:pos="1843"/>
          <w:tab w:val="left" w:pos="9540"/>
          <w:tab w:val="left" w:pos="9637"/>
        </w:tabs>
        <w:spacing w:after="120"/>
        <w:ind w:left="714" w:right="96" w:hanging="357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Odstąpienie od umowy</w:t>
      </w:r>
    </w:p>
    <w:p w14:paraId="714631B1" w14:textId="77777777" w:rsidR="00670A79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>Zamawiający może odstąp</w:t>
      </w:r>
      <w:r w:rsidR="00670A79" w:rsidRPr="00E65306">
        <w:rPr>
          <w:rFonts w:asciiTheme="minorHAnsi" w:hAnsiTheme="minorHAnsi" w:cstheme="minorHAnsi"/>
          <w:bCs/>
          <w:sz w:val="20"/>
          <w:szCs w:val="20"/>
        </w:rPr>
        <w:t xml:space="preserve">ić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="00670A79" w:rsidRPr="00E65306">
        <w:rPr>
          <w:rFonts w:asciiTheme="minorHAnsi" w:hAnsiTheme="minorHAnsi" w:cstheme="minorHAnsi"/>
          <w:bCs/>
          <w:sz w:val="20"/>
          <w:szCs w:val="20"/>
        </w:rPr>
        <w:t xml:space="preserve">mowy, w przypadkach, gdy 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Wykonawca wykonuje swoje obowiązki w sposób uchybiający postanowieniom niniejszej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>mowy lub przepisom prawa i pomimo pisemnego wezwania Zamawiającego nie następuje w zakreślonym terminie zmiana sposobu ich wykonywania,</w:t>
      </w:r>
    </w:p>
    <w:p w14:paraId="2CED5454" w14:textId="77777777" w:rsidR="00CA0632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Zamawiający ma prawo do odstąpienia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mowy w terminie 30 dni od chwili gdy powziął wiadomość o okolicznościach, wskazanych w ust. 1 powyżej. </w:t>
      </w:r>
    </w:p>
    <w:p w14:paraId="27C8EC44" w14:textId="77777777" w:rsidR="00CA0632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Odstąpienie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>mowy powinno być dokonane w formie pisemnej pod rygorem nieważności i powinno zawierać uzasadnienie.</w:t>
      </w:r>
    </w:p>
    <w:p w14:paraId="165EF9C4" w14:textId="61062F4F" w:rsidR="00692C19" w:rsidRPr="002C660F" w:rsidRDefault="00CA0632" w:rsidP="002C660F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W przypadku odstąpienia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mowy, rozliczenie Stron nastąpi na zasadzie zapłaty wynagrodzenia Wykonawcy za dostawy rzeczywiście wykonane do dnia odstąpienia. </w:t>
      </w:r>
    </w:p>
    <w:p w14:paraId="0033EB23" w14:textId="3B21AFB8" w:rsidR="0012483E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§ 1</w:t>
      </w:r>
      <w:r w:rsidR="002624DF" w:rsidRPr="00E65306">
        <w:rPr>
          <w:rFonts w:asciiTheme="minorHAnsi" w:hAnsiTheme="minorHAnsi" w:cstheme="minorHAnsi"/>
          <w:b/>
          <w:bCs/>
          <w:szCs w:val="20"/>
        </w:rPr>
        <w:t>1</w:t>
      </w:r>
    </w:p>
    <w:p w14:paraId="62D0437A" w14:textId="77777777" w:rsidR="00CA0632" w:rsidRPr="00E65306" w:rsidRDefault="009D0B18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Osoby odpowiedzialne</w:t>
      </w:r>
    </w:p>
    <w:p w14:paraId="6AB98E23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 xml:space="preserve">Osobą odpowiedzialną za realizację zamówienia ze strony Wykonawcy jest: </w:t>
      </w:r>
    </w:p>
    <w:p w14:paraId="6B8ED5BD" w14:textId="77777777" w:rsidR="00742336" w:rsidRPr="00E65306" w:rsidRDefault="00742336" w:rsidP="00742336">
      <w:pPr>
        <w:pStyle w:val="Akapitzlist"/>
        <w:keepLines/>
        <w:ind w:left="360"/>
        <w:rPr>
          <w:rFonts w:ascii="Calibri" w:hAnsi="Calibri" w:cs="Calibri"/>
          <w:sz w:val="20"/>
          <w:szCs w:val="20"/>
        </w:rPr>
      </w:pPr>
      <w:r w:rsidRPr="000B443B">
        <w:rPr>
          <w:rFonts w:ascii="Calibri" w:hAnsi="Calibri" w:cs="Calibri"/>
          <w:bCs/>
          <w:sz w:val="20"/>
          <w:szCs w:val="20"/>
          <w:highlight w:val="yellow"/>
        </w:rPr>
        <w:t>………………………..……………</w:t>
      </w:r>
      <w:r w:rsidRPr="000B443B">
        <w:rPr>
          <w:rFonts w:ascii="Calibri" w:hAnsi="Calibri" w:cs="Calibri"/>
          <w:sz w:val="20"/>
          <w:szCs w:val="20"/>
          <w:highlight w:val="yellow"/>
        </w:rPr>
        <w:t>, e-mail służbowy: ………………tel. służbowy ……………</w:t>
      </w:r>
    </w:p>
    <w:p w14:paraId="61AAAB9E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 xml:space="preserve">Osoba odpowiedzialną za realizację zamówienia ze strony Zamawiającego jest: </w:t>
      </w:r>
    </w:p>
    <w:p w14:paraId="6B86C541" w14:textId="2A889554" w:rsidR="00742336" w:rsidRDefault="00692C19" w:rsidP="00742336">
      <w:pPr>
        <w:pStyle w:val="Akapitzlist"/>
        <w:keepLines/>
        <w:ind w:left="36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Jakub Załuska</w:t>
      </w:r>
      <w:r w:rsidR="00742336" w:rsidRPr="00E65306">
        <w:rPr>
          <w:rFonts w:ascii="Calibri" w:hAnsi="Calibri" w:cs="Calibri"/>
          <w:sz w:val="20"/>
          <w:szCs w:val="20"/>
        </w:rPr>
        <w:t>, e-mail służbowy</w:t>
      </w:r>
      <w:r w:rsidR="00742336" w:rsidRPr="00692C19">
        <w:rPr>
          <w:rFonts w:ascii="Calibri" w:hAnsi="Calibri" w:cs="Calibri"/>
          <w:sz w:val="20"/>
          <w:szCs w:val="20"/>
        </w:rPr>
        <w:t xml:space="preserve">: </w:t>
      </w:r>
      <w:hyperlink r:id="rId8" w:history="1">
        <w:r w:rsidRPr="00692C19">
          <w:rPr>
            <w:rStyle w:val="Hipercze"/>
            <w:rFonts w:ascii="Calibri" w:hAnsi="Calibri" w:cs="Calibri"/>
            <w:color w:val="auto"/>
            <w:sz w:val="20"/>
            <w:szCs w:val="20"/>
          </w:rPr>
          <w:t>j.zaluska@pb.edu.pl</w:t>
        </w:r>
      </w:hyperlink>
      <w:r w:rsidRPr="00692C19">
        <w:rPr>
          <w:rFonts w:ascii="Calibri" w:hAnsi="Calibri" w:cs="Calibri"/>
          <w:sz w:val="20"/>
          <w:szCs w:val="20"/>
        </w:rPr>
        <w:t xml:space="preserve"> </w:t>
      </w:r>
      <w:r w:rsidR="00742336" w:rsidRPr="00692C19">
        <w:rPr>
          <w:rFonts w:ascii="Calibri" w:hAnsi="Calibri" w:cs="Calibri"/>
          <w:sz w:val="20"/>
          <w:szCs w:val="20"/>
        </w:rPr>
        <w:t>tel</w:t>
      </w:r>
      <w:r w:rsidR="00742336" w:rsidRPr="00E65306">
        <w:rPr>
          <w:rFonts w:ascii="Calibri" w:hAnsi="Calibri" w:cs="Calibri"/>
          <w:sz w:val="20"/>
          <w:szCs w:val="20"/>
        </w:rPr>
        <w:t xml:space="preserve">. służbowy </w:t>
      </w:r>
      <w:r>
        <w:rPr>
          <w:rFonts w:ascii="Calibri" w:hAnsi="Calibri" w:cs="Calibri"/>
          <w:sz w:val="20"/>
          <w:szCs w:val="20"/>
        </w:rPr>
        <w:t>85 746 9034</w:t>
      </w:r>
    </w:p>
    <w:p w14:paraId="2A764989" w14:textId="76698BC4" w:rsidR="00692C19" w:rsidRPr="00692C19" w:rsidRDefault="00692C19" w:rsidP="00692C19">
      <w:pPr>
        <w:pStyle w:val="Akapitzlist"/>
        <w:keepLines/>
        <w:ind w:left="36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Mariusz Seroka</w:t>
      </w:r>
      <w:r w:rsidRPr="00E65306">
        <w:rPr>
          <w:rFonts w:ascii="Calibri" w:hAnsi="Calibri" w:cs="Calibri"/>
          <w:sz w:val="20"/>
          <w:szCs w:val="20"/>
        </w:rPr>
        <w:t xml:space="preserve">, e-mail </w:t>
      </w:r>
      <w:r w:rsidRPr="00692C19">
        <w:rPr>
          <w:rFonts w:ascii="Calibri" w:hAnsi="Calibri" w:cs="Calibri"/>
          <w:sz w:val="20"/>
          <w:szCs w:val="20"/>
        </w:rPr>
        <w:t xml:space="preserve">służbowy: </w:t>
      </w:r>
      <w:hyperlink r:id="rId9" w:history="1">
        <w:r w:rsidRPr="00692C19">
          <w:rPr>
            <w:rStyle w:val="Hipercze"/>
            <w:rFonts w:ascii="Calibri" w:hAnsi="Calibri" w:cs="Calibri"/>
            <w:color w:val="auto"/>
            <w:sz w:val="20"/>
            <w:szCs w:val="20"/>
          </w:rPr>
          <w:t>m.seroka@pb.edu.pl</w:t>
        </w:r>
      </w:hyperlink>
      <w:r w:rsidRPr="00692C19">
        <w:rPr>
          <w:rFonts w:ascii="Calibri" w:hAnsi="Calibri" w:cs="Calibri"/>
          <w:sz w:val="20"/>
          <w:szCs w:val="20"/>
        </w:rPr>
        <w:t xml:space="preserve"> tel. służbowy 85 </w:t>
      </w:r>
      <w:r>
        <w:rPr>
          <w:rFonts w:ascii="Calibri" w:hAnsi="Calibri" w:cs="Calibri"/>
          <w:sz w:val="20"/>
          <w:szCs w:val="20"/>
        </w:rPr>
        <w:t xml:space="preserve">746 9031 </w:t>
      </w:r>
    </w:p>
    <w:p w14:paraId="2C4A4E4B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Wskazanie innego upoważnionego pracownika nie stanowi zmiany umowy wymagającej zawarcia aneksu.</w:t>
      </w:r>
    </w:p>
    <w:p w14:paraId="39AA5A81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Wszelkie oświadczenia składane drugiej stronie, które nie wymagają zachowania formy pisemnej, w tym noty obciążeniowe, oświadczenia o potrąceniu wymagalnych kar umownych oraz inne oświadczenia woli mogą być wyrażone w postaci elektronicznej za pośrednictwem wskazanego przez strony adresu poczty elektronicznej. Oświadczenie takie jest złożone drugiej stronie z chwilą, gdy wprowadzono je do środka komunikacji elektronicznej w taki sposób, żeby strona mogła zapoznać się z jego treścią. W tym celu strony wskazują adresy poczty elektronicznej:</w:t>
      </w:r>
    </w:p>
    <w:p w14:paraId="575ED6BC" w14:textId="41EBB27C" w:rsidR="00742336" w:rsidRPr="00E65306" w:rsidRDefault="00742336" w:rsidP="00742336">
      <w:pPr>
        <w:pStyle w:val="Tekstpodstawowy"/>
        <w:numPr>
          <w:ilvl w:val="0"/>
          <w:numId w:val="39"/>
        </w:numPr>
        <w:spacing w:after="0"/>
        <w:ind w:left="567" w:hanging="283"/>
        <w:rPr>
          <w:rFonts w:ascii="Calibri" w:hAnsi="Calibri" w:cs="Calibri"/>
          <w:szCs w:val="20"/>
        </w:rPr>
      </w:pPr>
      <w:r w:rsidRPr="00E65306">
        <w:rPr>
          <w:szCs w:val="20"/>
        </w:rPr>
        <w:t> </w:t>
      </w:r>
      <w:r w:rsidRPr="00E65306">
        <w:rPr>
          <w:rFonts w:ascii="Calibri" w:hAnsi="Calibri" w:cs="Calibri"/>
          <w:szCs w:val="20"/>
        </w:rPr>
        <w:t>Zamawiający</w:t>
      </w:r>
      <w:r w:rsidRPr="00692C19">
        <w:rPr>
          <w:rFonts w:ascii="Calibri" w:hAnsi="Calibri" w:cs="Calibri"/>
          <w:szCs w:val="20"/>
        </w:rPr>
        <w:t xml:space="preserve">: </w:t>
      </w:r>
      <w:hyperlink r:id="rId10" w:history="1">
        <w:r w:rsidRPr="00692C19">
          <w:rPr>
            <w:rStyle w:val="Hipercze"/>
            <w:rFonts w:ascii="Calibri" w:hAnsi="Calibri" w:cs="Calibri"/>
            <w:color w:val="auto"/>
            <w:szCs w:val="20"/>
            <w:u w:val="none"/>
          </w:rPr>
          <w:t>finans@pb.edu.pl</w:t>
        </w:r>
      </w:hyperlink>
      <w:r w:rsidRPr="00692C19">
        <w:rPr>
          <w:rFonts w:ascii="Calibri" w:hAnsi="Calibri" w:cs="Calibri"/>
          <w:szCs w:val="20"/>
        </w:rPr>
        <w:t xml:space="preserve"> oraz</w:t>
      </w:r>
      <w:r w:rsidRPr="00E65306">
        <w:rPr>
          <w:rFonts w:ascii="Calibri" w:hAnsi="Calibri" w:cs="Calibri"/>
          <w:szCs w:val="20"/>
        </w:rPr>
        <w:t xml:space="preserve"> </w:t>
      </w:r>
      <w:r w:rsidR="00692C19">
        <w:rPr>
          <w:rFonts w:ascii="Calibri" w:hAnsi="Calibri" w:cs="Calibri"/>
          <w:szCs w:val="20"/>
        </w:rPr>
        <w:t>aparatura@pb.edu.pl</w:t>
      </w:r>
    </w:p>
    <w:p w14:paraId="6C60DC43" w14:textId="77777777" w:rsidR="00742336" w:rsidRPr="00E65306" w:rsidRDefault="00742336" w:rsidP="00742336">
      <w:pPr>
        <w:pStyle w:val="Tekstpodstawowy"/>
        <w:numPr>
          <w:ilvl w:val="0"/>
          <w:numId w:val="39"/>
        </w:numPr>
        <w:spacing w:after="0"/>
        <w:ind w:left="567" w:hanging="283"/>
        <w:rPr>
          <w:rFonts w:ascii="Calibri" w:hAnsi="Calibri" w:cs="Calibri"/>
          <w:szCs w:val="20"/>
        </w:rPr>
      </w:pPr>
      <w:r w:rsidRPr="00E65306">
        <w:rPr>
          <w:szCs w:val="20"/>
        </w:rPr>
        <w:t> </w:t>
      </w:r>
      <w:r w:rsidRPr="000B443B">
        <w:rPr>
          <w:rFonts w:ascii="Calibri" w:hAnsi="Calibri" w:cs="Calibri"/>
          <w:szCs w:val="20"/>
          <w:highlight w:val="yellow"/>
        </w:rPr>
        <w:t>Wykonawca: ………………..........................................................</w:t>
      </w:r>
    </w:p>
    <w:p w14:paraId="5AEEDABE" w14:textId="77777777" w:rsidR="00742336" w:rsidRPr="00E65306" w:rsidRDefault="00742336" w:rsidP="00742336">
      <w:pPr>
        <w:numPr>
          <w:ilvl w:val="0"/>
          <w:numId w:val="38"/>
        </w:numPr>
        <w:spacing w:after="0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Każda zmiana adresu poczty elektronicznej, o którym mowa w ust. 4 wymaga niezwłocznego powiadomienia drugiej strony pod rygorem uznania za skutecznie złożone tej stronie oświadczenie woli przesłane na wskazany wyżej adres.</w:t>
      </w:r>
    </w:p>
    <w:p w14:paraId="62A9F46B" w14:textId="77777777" w:rsidR="00692C19" w:rsidRDefault="00692C19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</w:rPr>
      </w:pPr>
    </w:p>
    <w:p w14:paraId="184A9427" w14:textId="3246D6C4" w:rsidR="00E42CB5" w:rsidRPr="00E65306" w:rsidRDefault="00E42CB5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12 </w:t>
      </w:r>
    </w:p>
    <w:p w14:paraId="00224994" w14:textId="77777777" w:rsidR="00E42CB5" w:rsidRPr="00E65306" w:rsidRDefault="00E42CB5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  <w:lang w:val="x-none"/>
        </w:rPr>
      </w:pPr>
      <w:r w:rsidRPr="00E65306">
        <w:rPr>
          <w:rFonts w:asciiTheme="minorHAnsi" w:hAnsiTheme="minorHAnsi" w:cstheme="minorHAnsi"/>
          <w:b/>
          <w:bCs/>
          <w:szCs w:val="20"/>
          <w:lang w:val="x-none"/>
        </w:rPr>
        <w:t>Ochrona danych osobowych</w:t>
      </w:r>
    </w:p>
    <w:p w14:paraId="3E6D6917" w14:textId="77777777" w:rsidR="00CC5299" w:rsidRPr="00E65306" w:rsidRDefault="00CC5299" w:rsidP="00CC5299">
      <w:pPr>
        <w:numPr>
          <w:ilvl w:val="1"/>
          <w:numId w:val="33"/>
        </w:numPr>
        <w:tabs>
          <w:tab w:val="num" w:pos="142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Strony zobowiązują się do przestrzegania przy realizacji przedmiotu Umowy wszystkich postanowień zawartych w obowiązujących przepisach prawnych związanych z ochroną danych osobowych, w tym w szczególności z rozporządzeniem Parlamentu Europejskiego i Rady (UE) 2016/679 z dnia 27 kwietnia 2016 r. w sprawie ochrony osób </w:t>
      </w:r>
      <w:r w:rsidRPr="00E65306">
        <w:rPr>
          <w:rFonts w:asciiTheme="minorHAnsi" w:hAnsiTheme="minorHAnsi" w:cstheme="minorHAnsi"/>
          <w:szCs w:val="20"/>
        </w:rPr>
        <w:lastRenderedPageBreak/>
        <w:t>fizycznych w związku z przetwarzaniem danych osobowych i w sprawie swobodnego przepływu takich danych oraz uchylenia dyrektywy 95/46/WE (ogólne rozporządzenie o ochronie danych), (dalej „RODO”).</w:t>
      </w:r>
    </w:p>
    <w:p w14:paraId="06656549" w14:textId="77777777" w:rsidR="00CC5299" w:rsidRPr="00E65306" w:rsidRDefault="00CC5299" w:rsidP="00CC5299">
      <w:pPr>
        <w:numPr>
          <w:ilvl w:val="1"/>
          <w:numId w:val="33"/>
        </w:numPr>
        <w:tabs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Strony oświadczają, że dane kontaktowe pracowników, współpracowników i reprezentantów Stron udostępniane wzajemnie w niniejszej Umowie lub udostępnione drugiej Stronie w jakikolwiek sposób w okresie obowiązywania niniejszej Umowy przekazywane są w ramach prawnie uzasadnionego interesu Stron. Udostępniane dane kontaktowe mogą obejmować: imię i nazwisko, adres e-mail i numer telefonu, stanowisko. Każda ze Stron będzie administratorem danych, które zostały jej udostępnione w ramach Umowy. Każda ze Stron zobowiązuje się w związku z tym do przekazania w imieniu drugiej Strony wszystkim osobom, których dane jej udostępniła, informacji, o których mowa w art. 14 Rozporządzenia Parlamentu Europejskiego i Rady (UE) 2016/679 z dnia 27 kwietnia 2016 r. w sprawie ochrony osób fizycznych w związku z przetwarzaniem danych osobowych i w sprawie swobodnego przepływu takich danych oraz uchylenia dyrektywy 95/46/WE (RODO), o treści przekazanej jej przez Stronę, w imieniu, której informacje przekazuje.</w:t>
      </w:r>
    </w:p>
    <w:p w14:paraId="7AEB5FC8" w14:textId="77777777" w:rsidR="00CC5299" w:rsidRPr="00E65306" w:rsidRDefault="00CC5299" w:rsidP="00CC5299">
      <w:pPr>
        <w:numPr>
          <w:ilvl w:val="1"/>
          <w:numId w:val="33"/>
        </w:numPr>
        <w:tabs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iCs/>
          <w:szCs w:val="20"/>
        </w:rPr>
        <w:t xml:space="preserve">Informacja Administratora w związku z przetwarzaniem danych osobowych </w:t>
      </w:r>
      <w:r w:rsidRPr="00E65306">
        <w:rPr>
          <w:rFonts w:asciiTheme="minorHAnsi" w:hAnsiTheme="minorHAnsi" w:cstheme="minorHAnsi"/>
          <w:szCs w:val="20"/>
        </w:rPr>
        <w:t>– zgodnie z art. 13 ust. 1 i 2 i art. 14 Rozporządzenia Parlamentu Europejskiego i Rady (UE) 2016/679 z dnia 27 kwietnia 2016 r. w sprawie ochrony osób fizycznych w związku z przetwarzaniem danych osobowych i w sprawie swobodnego przepływu takich danych oraz uchylenia dyrektywy 95/46/WE (zwanego dalej RODO):</w:t>
      </w:r>
    </w:p>
    <w:p w14:paraId="32C679B0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Administratorem Pani/Pana danych osobowych jest Politechnika Białostocka, ul. Wiejska 45A, 15-351 Białystok, </w:t>
      </w:r>
      <w:hyperlink r:id="rId11" w:history="1">
        <w:r w:rsidRPr="00E65306">
          <w:rPr>
            <w:rFonts w:asciiTheme="minorHAnsi" w:hAnsiTheme="minorHAnsi" w:cstheme="minorHAnsi"/>
            <w:szCs w:val="20"/>
            <w:u w:val="single"/>
          </w:rPr>
          <w:t>www.pb.edu.pl</w:t>
        </w:r>
      </w:hyperlink>
      <w:r w:rsidRPr="00E65306">
        <w:rPr>
          <w:rFonts w:asciiTheme="minorHAnsi" w:hAnsiTheme="minorHAnsi" w:cstheme="minorHAnsi"/>
          <w:szCs w:val="20"/>
        </w:rPr>
        <w:t xml:space="preserve"> (zwana dalej Uczelnią), tel. : 85 746 90 00, </w:t>
      </w:r>
      <w:hyperlink r:id="rId12" w:history="1">
        <w:r w:rsidRPr="00E65306">
          <w:rPr>
            <w:rFonts w:asciiTheme="minorHAnsi" w:hAnsiTheme="minorHAnsi" w:cstheme="minorHAnsi"/>
            <w:szCs w:val="20"/>
            <w:u w:val="single"/>
          </w:rPr>
          <w:t>www.bip.pb.edu.pl</w:t>
        </w:r>
      </w:hyperlink>
      <w:r w:rsidRPr="00E65306">
        <w:rPr>
          <w:rFonts w:asciiTheme="minorHAnsi" w:hAnsiTheme="minorHAnsi" w:cstheme="minorHAnsi"/>
          <w:szCs w:val="20"/>
        </w:rPr>
        <w:t xml:space="preserve">, e-mail:rektorat@pb.edu.pl. </w:t>
      </w:r>
    </w:p>
    <w:p w14:paraId="03371C80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Administrator, zgodnie z art. 37 ust. 1 lit. a RODO, powołał Inspektora Ochrony Danych, z którym w sprawach związanych z przetwarzaniem danych osobowych, może się Pani/Pan kontaktować za pomocą poczty elektronicznej pod adresem: </w:t>
      </w:r>
      <w:hyperlink r:id="rId13" w:tgtFrame="_blank" w:history="1">
        <w:r w:rsidRPr="00E65306">
          <w:rPr>
            <w:rFonts w:asciiTheme="minorHAnsi" w:hAnsiTheme="minorHAnsi" w:cstheme="minorHAnsi"/>
            <w:szCs w:val="20"/>
            <w:u w:val="single"/>
          </w:rPr>
          <w:t>iod@pb.edu.pl</w:t>
        </w:r>
      </w:hyperlink>
      <w:r w:rsidRPr="00E65306">
        <w:rPr>
          <w:rFonts w:asciiTheme="minorHAnsi" w:hAnsiTheme="minorHAnsi" w:cstheme="minorHAnsi"/>
          <w:szCs w:val="20"/>
        </w:rPr>
        <w:t>.</w:t>
      </w:r>
    </w:p>
    <w:p w14:paraId="744CF984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Dane osobowe reprezentantów przetwarzane będą w celach: </w:t>
      </w:r>
    </w:p>
    <w:p w14:paraId="480D44CD" w14:textId="77777777" w:rsidR="00CC5299" w:rsidRPr="00E65306" w:rsidRDefault="00CC5299" w:rsidP="00D71655">
      <w:pPr>
        <w:pStyle w:val="Akapitzlist"/>
        <w:widowControl/>
        <w:numPr>
          <w:ilvl w:val="1"/>
          <w:numId w:val="37"/>
        </w:numPr>
        <w:suppressAutoHyphens w:val="0"/>
        <w:spacing w:line="276" w:lineRule="auto"/>
        <w:ind w:hanging="502"/>
        <w:contextualSpacing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>zawarcia i realizacji umowy oraz komunikacji związanej z realizacją umowy na podstawie - art. 6 ust. 1 lit. b RODO;</w:t>
      </w:r>
    </w:p>
    <w:p w14:paraId="40154304" w14:textId="77777777" w:rsidR="00CC5299" w:rsidRPr="00E65306" w:rsidRDefault="00CC5299" w:rsidP="00D71655">
      <w:pPr>
        <w:numPr>
          <w:ilvl w:val="1"/>
          <w:numId w:val="37"/>
        </w:numPr>
        <w:spacing w:after="0" w:line="276" w:lineRule="auto"/>
        <w:ind w:hanging="502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rozliczeń finansowych i podatkowych</w:t>
      </w:r>
    </w:p>
    <w:p w14:paraId="0AB8C26E" w14:textId="77777777" w:rsidR="00CC5299" w:rsidRPr="00E65306" w:rsidRDefault="00CC5299" w:rsidP="00CC5299">
      <w:pPr>
        <w:spacing w:after="0" w:line="276" w:lineRule="auto"/>
        <w:ind w:left="851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- na podstawie obowiązujących przepisów prawa regulujących te kwestie – art. 6 ust. 1 lit. c RODO;</w:t>
      </w:r>
    </w:p>
    <w:p w14:paraId="6D079E7F" w14:textId="77777777" w:rsidR="00CC5299" w:rsidRPr="00E65306" w:rsidRDefault="00CC5299" w:rsidP="00CC5299">
      <w:pPr>
        <w:spacing w:after="0" w:line="276" w:lineRule="auto"/>
        <w:ind w:left="993" w:hanging="283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c) windykacji należności oraz obrony i/lub dochodzenia roszczeń - na podstawie prawnie uzasadnionego interesu Uczelni– art. 6 ust. 1 lit. f RODO.</w:t>
      </w:r>
    </w:p>
    <w:p w14:paraId="5858523D" w14:textId="77777777" w:rsidR="00CC5299" w:rsidRPr="00E65306" w:rsidRDefault="00CC5299" w:rsidP="00CC529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Dane osobowe pracowników, współpracowników udostępnione w niniejszej umowie, w zakresie imienia, nazwiska, numeru telefonu i adresu e-mail, przetwarzane będą w celu prawnie uzasadnionego interesu administratora 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– art. 6 ust. 1 lit. f RODO. </w:t>
      </w:r>
      <w:r w:rsidRPr="00E65306">
        <w:rPr>
          <w:rFonts w:asciiTheme="minorHAnsi" w:hAnsiTheme="minorHAnsi" w:cstheme="minorHAnsi"/>
          <w:sz w:val="20"/>
          <w:szCs w:val="20"/>
        </w:rPr>
        <w:t>Prawnie uzasadnionym interesem administratora jest umożliwienie prowadzenia komunikacji związanej z zawarciem i realizacją przedmiotu umowy.</w:t>
      </w:r>
    </w:p>
    <w:p w14:paraId="4F57E1C6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Odbiorcami Pani/Pana danych osobowych mogą być banki, dostawcy usług pocztowych </w:t>
      </w:r>
      <w:r w:rsidRPr="00E65306">
        <w:rPr>
          <w:rFonts w:asciiTheme="minorHAnsi" w:hAnsiTheme="minorHAnsi" w:cstheme="minorHAnsi"/>
          <w:szCs w:val="20"/>
        </w:rPr>
        <w:br/>
        <w:t xml:space="preserve">i kurierskich, dostawcy usług informatycznych Administratora, obsługa prawna administratora oraz inne podmioty uprawnione na podstawie przepisów prawa. </w:t>
      </w:r>
    </w:p>
    <w:p w14:paraId="797D4D2E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Pani/Pana dane osobowe będą przechowywane w okresach niezbędnych do realizacji wyżej określonych celów, oraz przez okres wynikający z przepisów prawa dotyczący archiwizacji. </w:t>
      </w:r>
    </w:p>
    <w:p w14:paraId="5706DF43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Przysługuje Pani/Panu prawo dostępu do treści swoich danych oraz z zastrzeżeniem przepisów prawa przysługuje Pani/Panu prawo do:</w:t>
      </w:r>
    </w:p>
    <w:p w14:paraId="3DAFE96D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sprostowania danych;</w:t>
      </w:r>
    </w:p>
    <w:p w14:paraId="209ADD81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usunięcia danych;</w:t>
      </w:r>
    </w:p>
    <w:p w14:paraId="70306EB5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ograniczenia przetwarzania danych;</w:t>
      </w:r>
    </w:p>
    <w:p w14:paraId="0D141596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wniesienia sprzeciwu wobec przetwarzania danych osobowych.</w:t>
      </w:r>
    </w:p>
    <w:p w14:paraId="568CCA79" w14:textId="77777777" w:rsidR="00CC5299" w:rsidRPr="00E65306" w:rsidRDefault="00CC5299" w:rsidP="00CC529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Gdy uzna Pani/Pan, że przetwarzanie danych osobowych narusza powszechnie obowiązujące przepisy w tym zakresie, przysługuje Pani/Panu prawo do wniesienia skargi do organu nadzorczego. W Polsce jest to Prezes Urzędu Ochrony Danych Osobowych. </w:t>
      </w:r>
    </w:p>
    <w:p w14:paraId="72405986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ind w:left="720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Podanie danych osobowych jest warunkiem zawarcia umowy i jest Pani/Pan zobowiązana/y do ich podania. Konsekwencją ich niepodania będzie brak możliwości zawarcia i wykonania umowy.</w:t>
      </w:r>
    </w:p>
    <w:p w14:paraId="29B75428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ind w:left="709" w:hanging="425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Dane osobowe nie będą wykorzystywane do zautomatyzowanego podejmowania decyzji ani profilowania, o którym mowa w art. 22.</w:t>
      </w:r>
    </w:p>
    <w:p w14:paraId="7DDF74E5" w14:textId="39AD62DB" w:rsidR="00B2562A" w:rsidRPr="000A2333" w:rsidRDefault="00CC5299" w:rsidP="000A2333">
      <w:pPr>
        <w:numPr>
          <w:ilvl w:val="1"/>
          <w:numId w:val="33"/>
        </w:numPr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lastRenderedPageBreak/>
        <w:t>Wykonawca zobowiązuje się zapewnić, aby wszyscy jego przedstawiciele, pracownicy oraz podwykonawcy, których dane osobowe są przetwarzane przez Zamawiającego (Administratora) w związku z wykonaniem przedmiotu zamówienia, zapoznali się z informacją dotyczącą przetwarzania ich danych osobowych.</w:t>
      </w:r>
    </w:p>
    <w:p w14:paraId="3D3F2956" w14:textId="77777777" w:rsidR="00692C19" w:rsidRDefault="00692C19" w:rsidP="00CC5299">
      <w:pPr>
        <w:pStyle w:val="Bezodstpw"/>
        <w:jc w:val="center"/>
        <w:rPr>
          <w:b/>
          <w:sz w:val="20"/>
          <w:szCs w:val="20"/>
        </w:rPr>
      </w:pPr>
    </w:p>
    <w:p w14:paraId="00946C1B" w14:textId="2D129732" w:rsidR="00CC5299" w:rsidRPr="00CC5299" w:rsidRDefault="009D0B18" w:rsidP="00CC5299">
      <w:pPr>
        <w:pStyle w:val="Bezodstpw"/>
        <w:jc w:val="center"/>
        <w:rPr>
          <w:b/>
          <w:sz w:val="20"/>
          <w:szCs w:val="20"/>
        </w:rPr>
      </w:pPr>
      <w:r w:rsidRPr="00CC5299">
        <w:rPr>
          <w:b/>
          <w:sz w:val="20"/>
          <w:szCs w:val="20"/>
        </w:rPr>
        <w:t>§ 1</w:t>
      </w:r>
      <w:r w:rsidR="00D413D0">
        <w:rPr>
          <w:b/>
          <w:sz w:val="20"/>
          <w:szCs w:val="20"/>
        </w:rPr>
        <w:t>3</w:t>
      </w:r>
    </w:p>
    <w:p w14:paraId="59040579" w14:textId="77777777" w:rsidR="009D0B18" w:rsidRPr="00CC5299" w:rsidRDefault="009D0B18" w:rsidP="00CC5299">
      <w:pPr>
        <w:pStyle w:val="Bezodstpw"/>
        <w:jc w:val="center"/>
        <w:rPr>
          <w:b/>
          <w:sz w:val="20"/>
          <w:szCs w:val="20"/>
        </w:rPr>
      </w:pPr>
      <w:r w:rsidRPr="00CC5299">
        <w:rPr>
          <w:b/>
          <w:sz w:val="20"/>
          <w:szCs w:val="20"/>
        </w:rPr>
        <w:t>Postanowienia końcowe</w:t>
      </w:r>
    </w:p>
    <w:p w14:paraId="0A52DF9C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Zmiany postanowień umowy wymagają formy pisemnej, pod rygorem nieważności.</w:t>
      </w:r>
    </w:p>
    <w:p w14:paraId="28590AC9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W sprawach nie uregulowanych niniejszą umową mają zastosowanie odpowiednie przepisy Kodeksu Cywilnego.</w:t>
      </w:r>
    </w:p>
    <w:p w14:paraId="7AFF93D0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Ewentualne sprawy sporne wynikające z realizacji niniejszej umowy strony poddają pod rozstrzygnięcie przez właściwy rzeczowo sąd powszechny w Białymstoku.</w:t>
      </w:r>
    </w:p>
    <w:p w14:paraId="39D687C0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Umowę sporządzono w 2 jednobrzmiących egzemplarzach, 1 egz. dla Zamawiającego oraz 1 egz. dla Wykonawcy.</w:t>
      </w:r>
    </w:p>
    <w:p w14:paraId="7622ADE2" w14:textId="77777777" w:rsidR="0015440D" w:rsidRPr="00CC5299" w:rsidRDefault="00EC302D" w:rsidP="00B2562A">
      <w:pPr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Integralną częścią umowy jest </w:t>
      </w:r>
      <w:r w:rsidR="00D26563" w:rsidRPr="00CC5299">
        <w:rPr>
          <w:rFonts w:asciiTheme="minorHAnsi" w:hAnsiTheme="minorHAnsi" w:cstheme="minorHAnsi"/>
          <w:szCs w:val="20"/>
        </w:rPr>
        <w:t>:</w:t>
      </w:r>
    </w:p>
    <w:p w14:paraId="2B75AED7" w14:textId="77777777" w:rsidR="00D26563" w:rsidRDefault="00D26563" w:rsidP="00B2562A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5299">
        <w:rPr>
          <w:rFonts w:asciiTheme="minorHAnsi" w:hAnsiTheme="minorHAnsi" w:cstheme="minorHAnsi"/>
          <w:sz w:val="20"/>
          <w:szCs w:val="20"/>
        </w:rPr>
        <w:t>Oferta Wykonawcy, stanowiąca Załącznik Nr 1 do umowy.</w:t>
      </w:r>
    </w:p>
    <w:p w14:paraId="288B0B56" w14:textId="002D0821" w:rsidR="00670581" w:rsidRPr="00CC5299" w:rsidRDefault="00670581" w:rsidP="00B2562A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Protokół odbioru, stanowiący Załącznik Nr 2 do umowy.</w:t>
      </w:r>
    </w:p>
    <w:p w14:paraId="5CC12BC5" w14:textId="77777777" w:rsidR="00CA0632" w:rsidRDefault="00CA0632" w:rsidP="00AB4909">
      <w:pPr>
        <w:pStyle w:val="Nagwek3"/>
        <w:spacing w:line="276" w:lineRule="auto"/>
        <w:ind w:firstLine="1418"/>
        <w:jc w:val="both"/>
        <w:rPr>
          <w:rFonts w:asciiTheme="minorHAnsi" w:hAnsiTheme="minorHAnsi"/>
          <w:b w:val="0"/>
          <w:bCs w:val="0"/>
          <w:sz w:val="22"/>
          <w:szCs w:val="22"/>
        </w:rPr>
      </w:pPr>
      <w:r w:rsidRPr="00AB4909">
        <w:rPr>
          <w:rFonts w:asciiTheme="minorHAnsi" w:hAnsiTheme="minorHAnsi"/>
          <w:b w:val="0"/>
          <w:bCs w:val="0"/>
          <w:sz w:val="22"/>
          <w:szCs w:val="22"/>
        </w:rPr>
        <w:t>WYKONAWCA                                                                              ZAMAWIAJĄCY</w:t>
      </w:r>
      <w:r w:rsidRPr="00AB4909">
        <w:rPr>
          <w:rFonts w:asciiTheme="minorHAnsi" w:hAnsiTheme="minorHAnsi"/>
          <w:b w:val="0"/>
          <w:bCs w:val="0"/>
          <w:sz w:val="22"/>
          <w:szCs w:val="22"/>
        </w:rPr>
        <w:tab/>
      </w:r>
    </w:p>
    <w:p w14:paraId="79B91136" w14:textId="5A9D9C13" w:rsidR="00670581" w:rsidRDefault="00670581">
      <w:pPr>
        <w:spacing w:after="0"/>
        <w:jc w:val="left"/>
      </w:pPr>
      <w:r>
        <w:br w:type="page"/>
      </w:r>
    </w:p>
    <w:p w14:paraId="005110CF" w14:textId="77777777" w:rsidR="00670581" w:rsidRPr="00670581" w:rsidRDefault="00670581" w:rsidP="00670581">
      <w:pPr>
        <w:jc w:val="right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lastRenderedPageBreak/>
        <w:t xml:space="preserve">Załącznik nr 2 do umowy </w:t>
      </w:r>
    </w:p>
    <w:p w14:paraId="40FE726C" w14:textId="77777777" w:rsidR="00670581" w:rsidRPr="00670581" w:rsidRDefault="00670581" w:rsidP="00670581">
      <w:pPr>
        <w:jc w:val="center"/>
        <w:rPr>
          <w:rFonts w:asciiTheme="minorHAnsi" w:hAnsiTheme="minorHAnsi" w:cstheme="minorHAnsi"/>
          <w:b/>
          <w:sz w:val="24"/>
          <w:u w:val="single"/>
        </w:rPr>
      </w:pPr>
      <w:r w:rsidRPr="00670581">
        <w:rPr>
          <w:rFonts w:asciiTheme="minorHAnsi" w:hAnsiTheme="minorHAnsi" w:cstheme="minorHAnsi"/>
          <w:b/>
          <w:sz w:val="24"/>
          <w:u w:val="single"/>
        </w:rPr>
        <w:t>Protokół odbioru i końcowego przekazania</w:t>
      </w:r>
    </w:p>
    <w:p w14:paraId="7C786CED" w14:textId="77777777" w:rsidR="00670581" w:rsidRPr="00670581" w:rsidRDefault="00670581" w:rsidP="00670581">
      <w:pPr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32F7CA91" w14:textId="49A11C4D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b/>
          <w:sz w:val="24"/>
        </w:rPr>
        <w:t>Umowa:</w:t>
      </w:r>
      <w:r w:rsidRPr="00670581">
        <w:rPr>
          <w:rFonts w:asciiTheme="minorHAnsi" w:hAnsiTheme="minorHAnsi" w:cstheme="minorHAnsi"/>
          <w:sz w:val="24"/>
        </w:rPr>
        <w:t xml:space="preserve"> Nr </w:t>
      </w:r>
      <w:r w:rsidR="00FE0B70">
        <w:rPr>
          <w:rFonts w:asciiTheme="minorHAnsi" w:hAnsiTheme="minorHAnsi" w:cstheme="minorHAnsi"/>
          <w:sz w:val="24"/>
        </w:rPr>
        <w:t>ZK-DAZ.262</w:t>
      </w:r>
      <w:r w:rsidR="00202647">
        <w:rPr>
          <w:rFonts w:asciiTheme="minorHAnsi" w:hAnsiTheme="minorHAnsi" w:cstheme="minorHAnsi"/>
          <w:sz w:val="24"/>
        </w:rPr>
        <w:t>.467.</w:t>
      </w:r>
      <w:r w:rsidR="00FE0B70">
        <w:rPr>
          <w:rFonts w:asciiTheme="minorHAnsi" w:hAnsiTheme="minorHAnsi" w:cstheme="minorHAnsi"/>
          <w:sz w:val="24"/>
        </w:rPr>
        <w:t>202</w:t>
      </w:r>
      <w:r w:rsidR="00692C19">
        <w:rPr>
          <w:rFonts w:asciiTheme="minorHAnsi" w:hAnsiTheme="minorHAnsi" w:cstheme="minorHAnsi"/>
          <w:sz w:val="24"/>
        </w:rPr>
        <w:t>5</w:t>
      </w:r>
      <w:r w:rsidRPr="00670581">
        <w:rPr>
          <w:rFonts w:asciiTheme="minorHAnsi" w:hAnsiTheme="minorHAnsi" w:cstheme="minorHAnsi"/>
          <w:sz w:val="24"/>
        </w:rPr>
        <w:t xml:space="preserve"> z dnia ………………………….</w:t>
      </w:r>
    </w:p>
    <w:p w14:paraId="6722E9ED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5F2A8A1D" w14:textId="77777777" w:rsidTr="00D1639F">
        <w:tc>
          <w:tcPr>
            <w:tcW w:w="1668" w:type="dxa"/>
          </w:tcPr>
          <w:p w14:paraId="41750D5A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Urządzenie:</w:t>
            </w:r>
          </w:p>
        </w:tc>
        <w:tc>
          <w:tcPr>
            <w:tcW w:w="7544" w:type="dxa"/>
          </w:tcPr>
          <w:p w14:paraId="428E10E2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70581" w:rsidRPr="00670581" w14:paraId="237E4157" w14:textId="77777777" w:rsidTr="00D1639F">
        <w:tc>
          <w:tcPr>
            <w:tcW w:w="1668" w:type="dxa"/>
          </w:tcPr>
          <w:p w14:paraId="7E01567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Nr fabryczny:</w:t>
            </w:r>
          </w:p>
        </w:tc>
        <w:tc>
          <w:tcPr>
            <w:tcW w:w="7544" w:type="dxa"/>
          </w:tcPr>
          <w:p w14:paraId="145F34EE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70581" w:rsidRPr="00670581" w14:paraId="299583AB" w14:textId="77777777" w:rsidTr="00D1639F">
        <w:tc>
          <w:tcPr>
            <w:tcW w:w="1668" w:type="dxa"/>
          </w:tcPr>
          <w:p w14:paraId="3D9D66E5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Rok produkcji:</w:t>
            </w:r>
          </w:p>
        </w:tc>
        <w:tc>
          <w:tcPr>
            <w:tcW w:w="7544" w:type="dxa"/>
          </w:tcPr>
          <w:p w14:paraId="5A81332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7E8F8AE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02A30CF4" w14:textId="77777777" w:rsidTr="00D1639F">
        <w:tc>
          <w:tcPr>
            <w:tcW w:w="1668" w:type="dxa"/>
          </w:tcPr>
          <w:p w14:paraId="6F9928F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Zamawiający:</w:t>
            </w:r>
          </w:p>
        </w:tc>
        <w:tc>
          <w:tcPr>
            <w:tcW w:w="7544" w:type="dxa"/>
          </w:tcPr>
          <w:p w14:paraId="61C47772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Politechnika Białostocka</w:t>
            </w:r>
          </w:p>
          <w:p w14:paraId="49273EC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ul. Wiejska 45A</w:t>
            </w:r>
          </w:p>
          <w:p w14:paraId="01A06DD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15-351 Białystok</w:t>
            </w:r>
          </w:p>
        </w:tc>
      </w:tr>
    </w:tbl>
    <w:p w14:paraId="4434AE6E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7CDFAC37" w14:textId="77777777" w:rsidTr="00D1639F">
        <w:tc>
          <w:tcPr>
            <w:tcW w:w="1668" w:type="dxa"/>
          </w:tcPr>
          <w:p w14:paraId="3414835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Sprzedający:</w:t>
            </w:r>
          </w:p>
        </w:tc>
        <w:tc>
          <w:tcPr>
            <w:tcW w:w="7544" w:type="dxa"/>
          </w:tcPr>
          <w:p w14:paraId="120090B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3ABD18C5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036C184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64ED40E6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BDEB311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</w:p>
    <w:p w14:paraId="19885B09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W dniu/dniach* ………………………………… przedstawiciele Sprzedającego:</w:t>
      </w:r>
    </w:p>
    <w:p w14:paraId="1F19232A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1. ……………………………………………………..</w:t>
      </w:r>
    </w:p>
    <w:p w14:paraId="2266D342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2. ……………………………………………………..</w:t>
      </w:r>
    </w:p>
    <w:p w14:paraId="5DC34C03" w14:textId="70A27FCE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 xml:space="preserve">Przeprowadzili dostawę </w:t>
      </w:r>
      <w:r w:rsidR="006229F2">
        <w:rPr>
          <w:rFonts w:asciiTheme="minorHAnsi" w:hAnsiTheme="minorHAnsi" w:cstheme="minorHAnsi"/>
          <w:sz w:val="24"/>
        </w:rPr>
        <w:t>oprogramowani</w:t>
      </w:r>
      <w:r w:rsidRPr="00670581">
        <w:rPr>
          <w:rFonts w:asciiTheme="minorHAnsi" w:hAnsiTheme="minorHAnsi" w:cstheme="minorHAnsi"/>
          <w:sz w:val="24"/>
        </w:rPr>
        <w:t>a zgodnie z ofertą stanowiącą załącznik do ww. umowy.</w:t>
      </w:r>
    </w:p>
    <w:p w14:paraId="28480268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2F9D89C6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</w:p>
    <w:p w14:paraId="49BB3929" w14:textId="5E26ED72" w:rsidR="00670581" w:rsidRPr="00670581" w:rsidRDefault="006229F2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Oprogramowanie</w:t>
      </w:r>
      <w:r w:rsidR="00670581" w:rsidRPr="00670581">
        <w:rPr>
          <w:rFonts w:asciiTheme="minorHAnsi" w:hAnsiTheme="minorHAnsi" w:cstheme="minorHAnsi"/>
          <w:sz w:val="24"/>
          <w:szCs w:val="24"/>
        </w:rPr>
        <w:t xml:space="preserve"> pracuje poprawnie i zostało przekazane Zamawiającemu do </w:t>
      </w:r>
      <w:r>
        <w:rPr>
          <w:rFonts w:asciiTheme="minorHAnsi" w:hAnsiTheme="minorHAnsi" w:cstheme="minorHAnsi"/>
          <w:sz w:val="24"/>
          <w:szCs w:val="24"/>
        </w:rPr>
        <w:t>użytkowania</w:t>
      </w:r>
      <w:r w:rsidR="00670581" w:rsidRPr="00670581">
        <w:rPr>
          <w:rFonts w:asciiTheme="minorHAnsi" w:hAnsiTheme="minorHAnsi" w:cstheme="minorHAnsi"/>
          <w:sz w:val="24"/>
          <w:szCs w:val="24"/>
        </w:rPr>
        <w:t>.</w:t>
      </w:r>
    </w:p>
    <w:p w14:paraId="2E8CB7A2" w14:textId="64D53456" w:rsidR="00670581" w:rsidRPr="00670581" w:rsidRDefault="00670581" w:rsidP="00670581">
      <w:pPr>
        <w:pStyle w:val="Bezodstpw"/>
        <w:spacing w:after="240"/>
        <w:rPr>
          <w:rFonts w:asciiTheme="minorHAnsi" w:hAnsiTheme="minorHAnsi" w:cstheme="minorHAnsi"/>
          <w:sz w:val="24"/>
          <w:szCs w:val="24"/>
        </w:rPr>
      </w:pPr>
      <w:r w:rsidRPr="00670581">
        <w:rPr>
          <w:rFonts w:asciiTheme="minorHAnsi" w:hAnsiTheme="minorHAnsi" w:cstheme="minorHAnsi"/>
          <w:sz w:val="24"/>
          <w:szCs w:val="24"/>
        </w:rPr>
        <w:t>Okres gwarancyjny rozpoczyna się dnia</w:t>
      </w:r>
      <w:r w:rsidR="006229F2">
        <w:rPr>
          <w:rFonts w:asciiTheme="minorHAnsi" w:hAnsiTheme="minorHAnsi" w:cstheme="minorHAnsi"/>
          <w:sz w:val="24"/>
          <w:szCs w:val="24"/>
        </w:rPr>
        <w:t xml:space="preserve"> (je</w:t>
      </w:r>
      <w:r w:rsidR="00E82CFB">
        <w:rPr>
          <w:rFonts w:asciiTheme="minorHAnsi" w:hAnsiTheme="minorHAnsi" w:cstheme="minorHAnsi"/>
          <w:sz w:val="24"/>
          <w:szCs w:val="24"/>
        </w:rPr>
        <w:t>żeli</w:t>
      </w:r>
      <w:r w:rsidR="006229F2">
        <w:rPr>
          <w:rFonts w:asciiTheme="minorHAnsi" w:hAnsiTheme="minorHAnsi" w:cstheme="minorHAnsi"/>
          <w:sz w:val="24"/>
          <w:szCs w:val="24"/>
        </w:rPr>
        <w:t xml:space="preserve"> dotyczy)</w:t>
      </w:r>
      <w:r w:rsidRPr="00670581">
        <w:rPr>
          <w:rFonts w:asciiTheme="minorHAnsi" w:hAnsiTheme="minorHAnsi" w:cstheme="minorHAnsi"/>
          <w:sz w:val="24"/>
          <w:szCs w:val="24"/>
        </w:rPr>
        <w:t xml:space="preserve"> ………………………………</w:t>
      </w:r>
    </w:p>
    <w:tbl>
      <w:tblPr>
        <w:tblStyle w:val="Siatkatabelijasn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3"/>
        <w:gridCol w:w="4485"/>
      </w:tblGrid>
      <w:tr w:rsidR="00670581" w:rsidRPr="00670581" w14:paraId="15028B45" w14:textId="77777777" w:rsidTr="00670581">
        <w:tc>
          <w:tcPr>
            <w:tcW w:w="5238" w:type="dxa"/>
          </w:tcPr>
          <w:p w14:paraId="61B952FE" w14:textId="77777777" w:rsidR="00670581" w:rsidRPr="00670581" w:rsidRDefault="00670581" w:rsidP="00D1639F">
            <w:pPr>
              <w:pStyle w:val="Bezodstpw"/>
              <w:ind w:left="258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B1D216" w14:textId="77777777" w:rsidR="00670581" w:rsidRPr="00670581" w:rsidRDefault="00670581" w:rsidP="00D1639F">
            <w:pPr>
              <w:pStyle w:val="Bezodstpw"/>
              <w:ind w:left="258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6D7E3E" w14:textId="77777777" w:rsidR="00670581" w:rsidRPr="00670581" w:rsidRDefault="00670581" w:rsidP="00D1639F">
            <w:pPr>
              <w:pStyle w:val="Bezodstpw"/>
              <w:ind w:left="173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  <w:szCs w:val="24"/>
              </w:rPr>
              <w:t>Przedmiot umowy odebrał:</w:t>
            </w:r>
          </w:p>
          <w:p w14:paraId="0BAF6E60" w14:textId="7D44E227" w:rsidR="00670581" w:rsidRPr="00670581" w:rsidRDefault="00670581" w:rsidP="00A218C8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3" w:type="dxa"/>
          </w:tcPr>
          <w:p w14:paraId="642A012F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7C5DA3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210FD4" w14:textId="77777777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……………………………………………….</w:t>
            </w:r>
          </w:p>
          <w:p w14:paraId="1E434032" w14:textId="56A4FB83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70581" w:rsidRPr="00670581" w14:paraId="6A20B926" w14:textId="77777777" w:rsidTr="00670581">
        <w:trPr>
          <w:trHeight w:val="1291"/>
        </w:trPr>
        <w:tc>
          <w:tcPr>
            <w:tcW w:w="5238" w:type="dxa"/>
          </w:tcPr>
          <w:p w14:paraId="1DA58606" w14:textId="77777777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Sprzedający:</w:t>
            </w:r>
          </w:p>
        </w:tc>
        <w:tc>
          <w:tcPr>
            <w:tcW w:w="4533" w:type="dxa"/>
          </w:tcPr>
          <w:p w14:paraId="7213513E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Zatwierdził pod względem formalnym:</w:t>
            </w:r>
          </w:p>
        </w:tc>
      </w:tr>
      <w:tr w:rsidR="00670581" w:rsidRPr="00670581" w14:paraId="39DEE9DE" w14:textId="77777777" w:rsidTr="00670581">
        <w:tc>
          <w:tcPr>
            <w:tcW w:w="5238" w:type="dxa"/>
          </w:tcPr>
          <w:p w14:paraId="046BC9F0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Podpis, data i pieczęć firmowa</w:t>
            </w:r>
          </w:p>
        </w:tc>
        <w:tc>
          <w:tcPr>
            <w:tcW w:w="4533" w:type="dxa"/>
          </w:tcPr>
          <w:p w14:paraId="362EBB94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Podpis, data i pieczęć firmowa</w:t>
            </w:r>
          </w:p>
        </w:tc>
      </w:tr>
    </w:tbl>
    <w:p w14:paraId="6B7966AF" w14:textId="77777777" w:rsidR="00AE15F6" w:rsidRPr="00670581" w:rsidRDefault="00AE15F6" w:rsidP="00AE15F6">
      <w:pPr>
        <w:rPr>
          <w:rFonts w:asciiTheme="minorHAnsi" w:hAnsiTheme="minorHAnsi" w:cstheme="minorHAnsi"/>
        </w:rPr>
      </w:pPr>
    </w:p>
    <w:sectPr w:rsidR="00AE15F6" w:rsidRPr="00670581" w:rsidSect="00FE0B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993" w:right="1134" w:bottom="567" w:left="1134" w:header="142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54DE8" w14:textId="77777777" w:rsidR="006501F2" w:rsidRDefault="006501F2">
      <w:r>
        <w:separator/>
      </w:r>
    </w:p>
  </w:endnote>
  <w:endnote w:type="continuationSeparator" w:id="0">
    <w:p w14:paraId="00FFFB1B" w14:textId="77777777" w:rsidR="006501F2" w:rsidRDefault="0065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3044" w14:textId="77777777" w:rsidR="00723CF4" w:rsidRDefault="00723C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1D73C" w14:textId="19F770B1" w:rsidR="00A71A7B" w:rsidRDefault="000E0903" w:rsidP="00827928">
    <w:pPr>
      <w:pStyle w:val="Stopka"/>
    </w:pPr>
    <w:r w:rsidRPr="00196B6A">
      <w:rPr>
        <w:rFonts w:ascii="Calibri" w:hAnsi="Calibri"/>
        <w:sz w:val="16"/>
        <w:szCs w:val="16"/>
      </w:rPr>
      <w:t xml:space="preserve">Strona </w:t>
    </w:r>
    <w:r w:rsidR="003A7CE3" w:rsidRPr="00196B6A">
      <w:rPr>
        <w:rFonts w:ascii="Calibri" w:hAnsi="Calibri"/>
        <w:bCs/>
        <w:sz w:val="16"/>
        <w:szCs w:val="16"/>
      </w:rPr>
      <w:fldChar w:fldCharType="begin"/>
    </w:r>
    <w:r w:rsidRPr="00196B6A">
      <w:rPr>
        <w:rFonts w:ascii="Calibri" w:hAnsi="Calibri"/>
        <w:bCs/>
        <w:sz w:val="16"/>
        <w:szCs w:val="16"/>
      </w:rPr>
      <w:instrText>PAGE  \* Arabic  \* MERGEFORMAT</w:instrText>
    </w:r>
    <w:r w:rsidR="003A7CE3" w:rsidRPr="00196B6A">
      <w:rPr>
        <w:rFonts w:ascii="Calibri" w:hAnsi="Calibri"/>
        <w:bCs/>
        <w:sz w:val="16"/>
        <w:szCs w:val="16"/>
      </w:rPr>
      <w:fldChar w:fldCharType="separate"/>
    </w:r>
    <w:r w:rsidR="00B94310">
      <w:rPr>
        <w:rFonts w:ascii="Calibri" w:hAnsi="Calibri"/>
        <w:bCs/>
        <w:noProof/>
        <w:sz w:val="16"/>
        <w:szCs w:val="16"/>
      </w:rPr>
      <w:t>6</w:t>
    </w:r>
    <w:r w:rsidR="003A7CE3" w:rsidRPr="00196B6A">
      <w:rPr>
        <w:rFonts w:ascii="Calibri" w:hAnsi="Calibri"/>
        <w:bCs/>
        <w:sz w:val="16"/>
        <w:szCs w:val="16"/>
      </w:rPr>
      <w:fldChar w:fldCharType="end"/>
    </w:r>
    <w:r w:rsidRPr="00196B6A">
      <w:rPr>
        <w:rFonts w:ascii="Calibri" w:hAnsi="Calibri"/>
        <w:sz w:val="16"/>
        <w:szCs w:val="16"/>
      </w:rPr>
      <w:t xml:space="preserve"> z </w:t>
    </w:r>
    <w:r w:rsidR="00DF10F8">
      <w:rPr>
        <w:rFonts w:ascii="Calibri" w:hAnsi="Calibri"/>
        <w:bCs/>
        <w:noProof/>
        <w:sz w:val="16"/>
        <w:szCs w:val="16"/>
      </w:rPr>
      <w:fldChar w:fldCharType="begin"/>
    </w:r>
    <w:r w:rsidR="00DF10F8">
      <w:rPr>
        <w:rFonts w:ascii="Calibri" w:hAnsi="Calibri"/>
        <w:bCs/>
        <w:noProof/>
        <w:sz w:val="16"/>
        <w:szCs w:val="16"/>
      </w:rPr>
      <w:instrText>NUMPAGES  \* Arabic  \* MERGEFORMAT</w:instrText>
    </w:r>
    <w:r w:rsidR="00DF10F8">
      <w:rPr>
        <w:rFonts w:ascii="Calibri" w:hAnsi="Calibri"/>
        <w:bCs/>
        <w:noProof/>
        <w:sz w:val="16"/>
        <w:szCs w:val="16"/>
      </w:rPr>
      <w:fldChar w:fldCharType="separate"/>
    </w:r>
    <w:r w:rsidR="00B94310">
      <w:rPr>
        <w:rFonts w:ascii="Calibri" w:hAnsi="Calibri"/>
        <w:bCs/>
        <w:noProof/>
        <w:sz w:val="16"/>
        <w:szCs w:val="16"/>
      </w:rPr>
      <w:t>6</w:t>
    </w:r>
    <w:r w:rsidR="00DF10F8">
      <w:rPr>
        <w:rFonts w:ascii="Calibri" w:hAnsi="Calibri"/>
        <w:bCs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7969F" w14:textId="77777777" w:rsidR="00723CF4" w:rsidRDefault="00723C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22F7E" w14:textId="77777777" w:rsidR="006501F2" w:rsidRDefault="006501F2">
      <w:r>
        <w:separator/>
      </w:r>
    </w:p>
  </w:footnote>
  <w:footnote w:type="continuationSeparator" w:id="0">
    <w:p w14:paraId="590899BD" w14:textId="77777777" w:rsidR="006501F2" w:rsidRDefault="0065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DF57B" w14:textId="77777777" w:rsidR="00723CF4" w:rsidRDefault="00723C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975B5" w14:textId="0F1DF0C4" w:rsidR="00827928" w:rsidRPr="00ED322B" w:rsidRDefault="00723CF4" w:rsidP="00ED322B">
    <w:pPr>
      <w:spacing w:after="0"/>
      <w:jc w:val="right"/>
      <w:rPr>
        <w:rFonts w:asciiTheme="minorHAnsi" w:hAnsiTheme="minorHAnsi" w:cstheme="minorHAnsi"/>
        <w:szCs w:val="20"/>
      </w:rPr>
    </w:pPr>
    <w:r>
      <w:rPr>
        <w:noProof/>
      </w:rPr>
      <w:drawing>
        <wp:inline distT="0" distB="0" distL="0" distR="0" wp14:anchorId="0AAA509E" wp14:editId="42E386D4">
          <wp:extent cx="5760720" cy="774700"/>
          <wp:effectExtent l="0" t="0" r="0" b="6350"/>
          <wp:docPr id="1268123901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123901" name="Obraz 1" descr="Obraz zawierający tekst, zrzut ekranu, Czcionka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87382" w14:textId="77777777" w:rsidR="00723CF4" w:rsidRDefault="00723C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F1D8872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2D70F5"/>
    <w:multiLevelType w:val="hybridMultilevel"/>
    <w:tmpl w:val="5E58B784"/>
    <w:lvl w:ilvl="0" w:tplc="6A34BE50">
      <w:start w:val="1"/>
      <w:numFmt w:val="decimal"/>
      <w:lvlText w:val="%1)"/>
      <w:lvlJc w:val="left"/>
      <w:pPr>
        <w:ind w:left="870" w:hanging="510"/>
      </w:pPr>
      <w:rPr>
        <w:rFonts w:hint="default"/>
        <w:sz w:val="20"/>
      </w:rPr>
    </w:lvl>
    <w:lvl w:ilvl="1" w:tplc="FBE29C2C">
      <w:start w:val="1"/>
      <w:numFmt w:val="lowerLetter"/>
      <w:lvlText w:val="%2)"/>
      <w:lvlJc w:val="left"/>
      <w:pPr>
        <w:ind w:left="704" w:hanging="420"/>
      </w:pPr>
      <w:rPr>
        <w:rFonts w:ascii="Arial Narrow" w:eastAsia="Times New Roman" w:hAnsi="Arial Narrow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2E4294"/>
    <w:multiLevelType w:val="hybridMultilevel"/>
    <w:tmpl w:val="DC5C6D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2D26E21"/>
    <w:multiLevelType w:val="hybridMultilevel"/>
    <w:tmpl w:val="51DA66F4"/>
    <w:lvl w:ilvl="0" w:tplc="558AF8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7643FA"/>
    <w:multiLevelType w:val="hybridMultilevel"/>
    <w:tmpl w:val="0EA2A4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49F7938"/>
    <w:multiLevelType w:val="hybridMultilevel"/>
    <w:tmpl w:val="45FC2F30"/>
    <w:lvl w:ilvl="0" w:tplc="C3448A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DCA3660"/>
    <w:multiLevelType w:val="hybridMultilevel"/>
    <w:tmpl w:val="34EEE5A6"/>
    <w:lvl w:ilvl="0" w:tplc="A7FC08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CB7E3A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03023AB"/>
    <w:multiLevelType w:val="hybridMultilevel"/>
    <w:tmpl w:val="13D2ABA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D473C1"/>
    <w:multiLevelType w:val="hybridMultilevel"/>
    <w:tmpl w:val="F6E09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8527B6"/>
    <w:multiLevelType w:val="hybridMultilevel"/>
    <w:tmpl w:val="BC047E94"/>
    <w:lvl w:ilvl="0" w:tplc="2A508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E7359DC"/>
    <w:multiLevelType w:val="multilevel"/>
    <w:tmpl w:val="0CAED76E"/>
    <w:lvl w:ilvl="0">
      <w:start w:val="1"/>
      <w:numFmt w:val="decimal"/>
      <w:lvlText w:val="%1."/>
      <w:lvlJc w:val="left"/>
      <w:pPr>
        <w:tabs>
          <w:tab w:val="num" w:pos="397"/>
        </w:tabs>
        <w:ind w:left="907" w:hanging="90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11"/>
        </w:tabs>
        <w:ind w:left="2155" w:hanging="1871"/>
      </w:pPr>
      <w:rPr>
        <w:rFonts w:asciiTheme="minorHAnsi" w:eastAsia="Times New Roman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1EB70C10"/>
    <w:multiLevelType w:val="hybridMultilevel"/>
    <w:tmpl w:val="D278FC54"/>
    <w:lvl w:ilvl="0" w:tplc="92CAED1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AF30FE"/>
    <w:multiLevelType w:val="hybridMultilevel"/>
    <w:tmpl w:val="5922C730"/>
    <w:lvl w:ilvl="0" w:tplc="61AEAD5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4935D96"/>
    <w:multiLevelType w:val="hybridMultilevel"/>
    <w:tmpl w:val="040EDA82"/>
    <w:lvl w:ilvl="0" w:tplc="6E089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63E42C9"/>
    <w:multiLevelType w:val="hybridMultilevel"/>
    <w:tmpl w:val="136425D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415080"/>
    <w:multiLevelType w:val="hybridMultilevel"/>
    <w:tmpl w:val="065C4640"/>
    <w:lvl w:ilvl="0" w:tplc="626EA8C6">
      <w:start w:val="1"/>
      <w:numFmt w:val="decimal"/>
      <w:lvlText w:val="%1)"/>
      <w:lvlJc w:val="left"/>
      <w:pPr>
        <w:ind w:left="172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4" w15:restartNumberingAfterBreak="0">
    <w:nsid w:val="2BDD72AA"/>
    <w:multiLevelType w:val="hybridMultilevel"/>
    <w:tmpl w:val="6ABC3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1010DC"/>
    <w:multiLevelType w:val="hybridMultilevel"/>
    <w:tmpl w:val="F8CE7C2E"/>
    <w:lvl w:ilvl="0" w:tplc="E40C490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65761B"/>
    <w:multiLevelType w:val="hybridMultilevel"/>
    <w:tmpl w:val="81B6BC10"/>
    <w:lvl w:ilvl="0" w:tplc="21007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440C7C"/>
    <w:multiLevelType w:val="hybridMultilevel"/>
    <w:tmpl w:val="4028A51E"/>
    <w:lvl w:ilvl="0" w:tplc="FABED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E53B18"/>
    <w:multiLevelType w:val="multilevel"/>
    <w:tmpl w:val="417489FE"/>
    <w:styleLink w:val="StylNumerowanie"/>
    <w:lvl w:ilvl="0">
      <w:start w:val="1"/>
      <w:numFmt w:val="decimal"/>
      <w:lvlText w:val="%1)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3A70D4"/>
    <w:multiLevelType w:val="hybridMultilevel"/>
    <w:tmpl w:val="91ACD9AC"/>
    <w:lvl w:ilvl="0" w:tplc="DE4EDFA2">
      <w:start w:val="1"/>
      <w:numFmt w:val="bullet"/>
      <w:pStyle w:val="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F67AA"/>
    <w:multiLevelType w:val="hybridMultilevel"/>
    <w:tmpl w:val="2D82185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A17174F"/>
    <w:multiLevelType w:val="hybridMultilevel"/>
    <w:tmpl w:val="D98A2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71912"/>
    <w:multiLevelType w:val="hybridMultilevel"/>
    <w:tmpl w:val="E5E2B79A"/>
    <w:lvl w:ilvl="0" w:tplc="9BC41D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0A271D"/>
    <w:multiLevelType w:val="hybridMultilevel"/>
    <w:tmpl w:val="56A8055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A01FD8"/>
    <w:multiLevelType w:val="hybridMultilevel"/>
    <w:tmpl w:val="BE763EB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40C2A38"/>
    <w:multiLevelType w:val="hybridMultilevel"/>
    <w:tmpl w:val="D7C070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26EC6"/>
    <w:multiLevelType w:val="hybridMultilevel"/>
    <w:tmpl w:val="CC8A40F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B82B28"/>
    <w:multiLevelType w:val="hybridMultilevel"/>
    <w:tmpl w:val="D550FCEE"/>
    <w:lvl w:ilvl="0" w:tplc="18EEC538">
      <w:start w:val="3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2F5EE9"/>
    <w:multiLevelType w:val="hybridMultilevel"/>
    <w:tmpl w:val="F8C06956"/>
    <w:lvl w:ilvl="0" w:tplc="0415000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1770B1"/>
    <w:multiLevelType w:val="hybridMultilevel"/>
    <w:tmpl w:val="266414F4"/>
    <w:lvl w:ilvl="0" w:tplc="DFD0E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D432D3"/>
    <w:multiLevelType w:val="hybridMultilevel"/>
    <w:tmpl w:val="3036F226"/>
    <w:lvl w:ilvl="0" w:tplc="3BF0C0E6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5CC24BD9"/>
    <w:multiLevelType w:val="hybridMultilevel"/>
    <w:tmpl w:val="8F7E46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0447E4"/>
    <w:multiLevelType w:val="hybridMultilevel"/>
    <w:tmpl w:val="7392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475742"/>
    <w:multiLevelType w:val="hybridMultilevel"/>
    <w:tmpl w:val="37E0F6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5C15E41"/>
    <w:multiLevelType w:val="multilevel"/>
    <w:tmpl w:val="52504B7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rPr>
        <w:b w:val="0"/>
        <w:color w:val="00000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5" w15:restartNumberingAfterBreak="0">
    <w:nsid w:val="6CB65BD9"/>
    <w:multiLevelType w:val="hybridMultilevel"/>
    <w:tmpl w:val="91D4036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9111A2"/>
    <w:multiLevelType w:val="hybridMultilevel"/>
    <w:tmpl w:val="58F053CA"/>
    <w:lvl w:ilvl="0" w:tplc="053C1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4BE5DA2"/>
    <w:multiLevelType w:val="hybridMultilevel"/>
    <w:tmpl w:val="AB9641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75D83097"/>
    <w:multiLevelType w:val="hybridMultilevel"/>
    <w:tmpl w:val="934EBA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94340E8"/>
    <w:multiLevelType w:val="hybridMultilevel"/>
    <w:tmpl w:val="9DD6C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1E0480"/>
    <w:multiLevelType w:val="singleLevel"/>
    <w:tmpl w:val="F9BE6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7992995">
    <w:abstractNumId w:val="38"/>
  </w:num>
  <w:num w:numId="2" w16cid:durableId="1818762566">
    <w:abstractNumId w:val="39"/>
  </w:num>
  <w:num w:numId="3" w16cid:durableId="1292713688">
    <w:abstractNumId w:val="48"/>
  </w:num>
  <w:num w:numId="4" w16cid:durableId="1002732987">
    <w:abstractNumId w:val="0"/>
  </w:num>
  <w:num w:numId="5" w16cid:durableId="57713285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3380661">
    <w:abstractNumId w:val="60"/>
    <w:lvlOverride w:ilvl="0">
      <w:startOverride w:val="1"/>
    </w:lvlOverride>
  </w:num>
  <w:num w:numId="7" w16cid:durableId="12368218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6390269">
    <w:abstractNumId w:val="23"/>
  </w:num>
  <w:num w:numId="9" w16cid:durableId="956988818">
    <w:abstractNumId w:val="24"/>
  </w:num>
  <w:num w:numId="10" w16cid:durableId="1046837594">
    <w:abstractNumId w:val="29"/>
  </w:num>
  <w:num w:numId="11" w16cid:durableId="674187728">
    <w:abstractNumId w:val="49"/>
  </w:num>
  <w:num w:numId="12" w16cid:durableId="265502186">
    <w:abstractNumId w:val="42"/>
  </w:num>
  <w:num w:numId="13" w16cid:durableId="1851751284">
    <w:abstractNumId w:val="36"/>
  </w:num>
  <w:num w:numId="14" w16cid:durableId="3316675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8057632">
    <w:abstractNumId w:val="51"/>
  </w:num>
  <w:num w:numId="16" w16cid:durableId="1125469623">
    <w:abstractNumId w:val="19"/>
  </w:num>
  <w:num w:numId="17" w16cid:durableId="1278023527">
    <w:abstractNumId w:val="21"/>
  </w:num>
  <w:num w:numId="18" w16cid:durableId="891110863">
    <w:abstractNumId w:val="43"/>
  </w:num>
  <w:num w:numId="19" w16cid:durableId="200363371">
    <w:abstractNumId w:val="59"/>
  </w:num>
  <w:num w:numId="20" w16cid:durableId="2069304888">
    <w:abstractNumId w:val="53"/>
  </w:num>
  <w:num w:numId="21" w16cid:durableId="358553122">
    <w:abstractNumId w:val="34"/>
  </w:num>
  <w:num w:numId="22" w16cid:durableId="893388200">
    <w:abstractNumId w:val="26"/>
  </w:num>
  <w:num w:numId="23" w16cid:durableId="2819601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756331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362319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1211263">
    <w:abstractNumId w:val="37"/>
  </w:num>
  <w:num w:numId="27" w16cid:durableId="21150496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137031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9637791">
    <w:abstractNumId w:val="52"/>
  </w:num>
  <w:num w:numId="30" w16cid:durableId="2090227514">
    <w:abstractNumId w:val="55"/>
  </w:num>
  <w:num w:numId="31" w16cid:durableId="110253298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9624280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40002659">
    <w:abstractNumId w:val="28"/>
  </w:num>
  <w:num w:numId="34" w16cid:durableId="9092660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21416620">
    <w:abstractNumId w:val="25"/>
  </w:num>
  <w:num w:numId="36" w16cid:durableId="963148044">
    <w:abstractNumId w:val="20"/>
  </w:num>
  <w:num w:numId="37" w16cid:durableId="73667793">
    <w:abstractNumId w:val="46"/>
  </w:num>
  <w:num w:numId="38" w16cid:durableId="18579596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20779278">
    <w:abstractNumId w:val="22"/>
  </w:num>
  <w:num w:numId="40" w16cid:durableId="1585458677">
    <w:abstractNumId w:val="54"/>
  </w:num>
  <w:num w:numId="41" w16cid:durableId="556018994">
    <w:abstractNumId w:val="31"/>
  </w:num>
  <w:num w:numId="42" w16cid:durableId="1188256357">
    <w:abstractNumId w:val="45"/>
  </w:num>
  <w:num w:numId="43" w16cid:durableId="551236333">
    <w:abstractNumId w:val="35"/>
  </w:num>
  <w:num w:numId="44" w16cid:durableId="900091930">
    <w:abstractNumId w:val="41"/>
  </w:num>
  <w:num w:numId="45" w16cid:durableId="768894141">
    <w:abstractNumId w:val="27"/>
  </w:num>
  <w:num w:numId="46" w16cid:durableId="4369443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05240418">
    <w:abstractNumId w:val="33"/>
  </w:num>
  <w:num w:numId="48" w16cid:durableId="731737523">
    <w:abstractNumId w:val="30"/>
  </w:num>
  <w:num w:numId="49" w16cid:durableId="1230071233">
    <w:abstractNumId w:val="4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70"/>
    <w:rsid w:val="00000B43"/>
    <w:rsid w:val="00000B73"/>
    <w:rsid w:val="000019AE"/>
    <w:rsid w:val="00002073"/>
    <w:rsid w:val="0000373C"/>
    <w:rsid w:val="00003EDC"/>
    <w:rsid w:val="00004CFE"/>
    <w:rsid w:val="00005601"/>
    <w:rsid w:val="00005A8B"/>
    <w:rsid w:val="00006353"/>
    <w:rsid w:val="0000668B"/>
    <w:rsid w:val="000069F2"/>
    <w:rsid w:val="00007781"/>
    <w:rsid w:val="0001045B"/>
    <w:rsid w:val="00010B06"/>
    <w:rsid w:val="000112A1"/>
    <w:rsid w:val="00011406"/>
    <w:rsid w:val="0001144C"/>
    <w:rsid w:val="00011FFE"/>
    <w:rsid w:val="000122DC"/>
    <w:rsid w:val="00012C76"/>
    <w:rsid w:val="00012F60"/>
    <w:rsid w:val="000132C2"/>
    <w:rsid w:val="000145AD"/>
    <w:rsid w:val="0001499C"/>
    <w:rsid w:val="000151A8"/>
    <w:rsid w:val="0001599B"/>
    <w:rsid w:val="0001710C"/>
    <w:rsid w:val="00017422"/>
    <w:rsid w:val="00020768"/>
    <w:rsid w:val="00020875"/>
    <w:rsid w:val="00020AF0"/>
    <w:rsid w:val="00021818"/>
    <w:rsid w:val="00021930"/>
    <w:rsid w:val="00022238"/>
    <w:rsid w:val="00022F5C"/>
    <w:rsid w:val="000233C1"/>
    <w:rsid w:val="000234B1"/>
    <w:rsid w:val="00023674"/>
    <w:rsid w:val="00024873"/>
    <w:rsid w:val="000258DD"/>
    <w:rsid w:val="00025AAF"/>
    <w:rsid w:val="00026FE8"/>
    <w:rsid w:val="00027614"/>
    <w:rsid w:val="00027E0C"/>
    <w:rsid w:val="00030BCD"/>
    <w:rsid w:val="0003199C"/>
    <w:rsid w:val="00031CFD"/>
    <w:rsid w:val="00031D33"/>
    <w:rsid w:val="00031D8D"/>
    <w:rsid w:val="00031EA0"/>
    <w:rsid w:val="00032929"/>
    <w:rsid w:val="00032D83"/>
    <w:rsid w:val="0003307D"/>
    <w:rsid w:val="00033516"/>
    <w:rsid w:val="00033AD8"/>
    <w:rsid w:val="00033E68"/>
    <w:rsid w:val="000340B8"/>
    <w:rsid w:val="0003568F"/>
    <w:rsid w:val="00035B1A"/>
    <w:rsid w:val="00035C40"/>
    <w:rsid w:val="00035D79"/>
    <w:rsid w:val="00035EC8"/>
    <w:rsid w:val="00036399"/>
    <w:rsid w:val="00036493"/>
    <w:rsid w:val="000369A6"/>
    <w:rsid w:val="000404A1"/>
    <w:rsid w:val="00040ACF"/>
    <w:rsid w:val="00040EA1"/>
    <w:rsid w:val="00041218"/>
    <w:rsid w:val="000413DF"/>
    <w:rsid w:val="000419C6"/>
    <w:rsid w:val="00041FE8"/>
    <w:rsid w:val="0004208A"/>
    <w:rsid w:val="00043CA3"/>
    <w:rsid w:val="00043CEC"/>
    <w:rsid w:val="00043E46"/>
    <w:rsid w:val="00043ECA"/>
    <w:rsid w:val="00043FAC"/>
    <w:rsid w:val="000449B1"/>
    <w:rsid w:val="00044A12"/>
    <w:rsid w:val="00044A91"/>
    <w:rsid w:val="00045423"/>
    <w:rsid w:val="00045651"/>
    <w:rsid w:val="00045876"/>
    <w:rsid w:val="000459BA"/>
    <w:rsid w:val="00045B17"/>
    <w:rsid w:val="00046BE6"/>
    <w:rsid w:val="00047BC3"/>
    <w:rsid w:val="00047DCC"/>
    <w:rsid w:val="00050AB4"/>
    <w:rsid w:val="00050E2E"/>
    <w:rsid w:val="00050F6E"/>
    <w:rsid w:val="0005143D"/>
    <w:rsid w:val="000527D8"/>
    <w:rsid w:val="00052A60"/>
    <w:rsid w:val="00053AE5"/>
    <w:rsid w:val="00053E0F"/>
    <w:rsid w:val="00054F22"/>
    <w:rsid w:val="00055811"/>
    <w:rsid w:val="00055EC4"/>
    <w:rsid w:val="00056C94"/>
    <w:rsid w:val="00056E58"/>
    <w:rsid w:val="00056FB5"/>
    <w:rsid w:val="0005794E"/>
    <w:rsid w:val="0006036F"/>
    <w:rsid w:val="00060446"/>
    <w:rsid w:val="00060CC9"/>
    <w:rsid w:val="00061940"/>
    <w:rsid w:val="00062D51"/>
    <w:rsid w:val="00062E37"/>
    <w:rsid w:val="00064B32"/>
    <w:rsid w:val="00064DAD"/>
    <w:rsid w:val="00065712"/>
    <w:rsid w:val="00065A80"/>
    <w:rsid w:val="00066270"/>
    <w:rsid w:val="00066E9C"/>
    <w:rsid w:val="00067A3E"/>
    <w:rsid w:val="00070151"/>
    <w:rsid w:val="00070F90"/>
    <w:rsid w:val="0007247B"/>
    <w:rsid w:val="00072782"/>
    <w:rsid w:val="000729D8"/>
    <w:rsid w:val="00072BAF"/>
    <w:rsid w:val="00073094"/>
    <w:rsid w:val="000735BD"/>
    <w:rsid w:val="00074028"/>
    <w:rsid w:val="0007413B"/>
    <w:rsid w:val="000741F5"/>
    <w:rsid w:val="000745FF"/>
    <w:rsid w:val="00074812"/>
    <w:rsid w:val="000748AB"/>
    <w:rsid w:val="00075082"/>
    <w:rsid w:val="00075172"/>
    <w:rsid w:val="00075180"/>
    <w:rsid w:val="000757F5"/>
    <w:rsid w:val="00076663"/>
    <w:rsid w:val="00076717"/>
    <w:rsid w:val="00076875"/>
    <w:rsid w:val="000771EC"/>
    <w:rsid w:val="0007792A"/>
    <w:rsid w:val="00077A76"/>
    <w:rsid w:val="00080E10"/>
    <w:rsid w:val="00080FAC"/>
    <w:rsid w:val="0008173E"/>
    <w:rsid w:val="000827CE"/>
    <w:rsid w:val="00082939"/>
    <w:rsid w:val="000836B7"/>
    <w:rsid w:val="00083B3C"/>
    <w:rsid w:val="00084132"/>
    <w:rsid w:val="000841F1"/>
    <w:rsid w:val="000843BE"/>
    <w:rsid w:val="00085F55"/>
    <w:rsid w:val="00086175"/>
    <w:rsid w:val="000870D4"/>
    <w:rsid w:val="000871C2"/>
    <w:rsid w:val="000878E6"/>
    <w:rsid w:val="00090226"/>
    <w:rsid w:val="00090939"/>
    <w:rsid w:val="00091B38"/>
    <w:rsid w:val="0009246D"/>
    <w:rsid w:val="00092936"/>
    <w:rsid w:val="000943F9"/>
    <w:rsid w:val="00095308"/>
    <w:rsid w:val="000956AC"/>
    <w:rsid w:val="000970FC"/>
    <w:rsid w:val="00097CEF"/>
    <w:rsid w:val="000A0E06"/>
    <w:rsid w:val="000A11C3"/>
    <w:rsid w:val="000A1779"/>
    <w:rsid w:val="000A2333"/>
    <w:rsid w:val="000A27E6"/>
    <w:rsid w:val="000A29AD"/>
    <w:rsid w:val="000A3588"/>
    <w:rsid w:val="000A3FEA"/>
    <w:rsid w:val="000A525B"/>
    <w:rsid w:val="000A5828"/>
    <w:rsid w:val="000A6008"/>
    <w:rsid w:val="000A63E6"/>
    <w:rsid w:val="000A6849"/>
    <w:rsid w:val="000A689B"/>
    <w:rsid w:val="000A6E89"/>
    <w:rsid w:val="000A785E"/>
    <w:rsid w:val="000B01F6"/>
    <w:rsid w:val="000B064C"/>
    <w:rsid w:val="000B1BBE"/>
    <w:rsid w:val="000B1DFC"/>
    <w:rsid w:val="000B2256"/>
    <w:rsid w:val="000B39E8"/>
    <w:rsid w:val="000B443B"/>
    <w:rsid w:val="000B5FDA"/>
    <w:rsid w:val="000B6A6E"/>
    <w:rsid w:val="000B72C9"/>
    <w:rsid w:val="000B7BB9"/>
    <w:rsid w:val="000C0041"/>
    <w:rsid w:val="000C0886"/>
    <w:rsid w:val="000C0B8B"/>
    <w:rsid w:val="000C15F3"/>
    <w:rsid w:val="000C2AE8"/>
    <w:rsid w:val="000C2F8B"/>
    <w:rsid w:val="000C331B"/>
    <w:rsid w:val="000C3C5F"/>
    <w:rsid w:val="000C4208"/>
    <w:rsid w:val="000C42A9"/>
    <w:rsid w:val="000C42AE"/>
    <w:rsid w:val="000C5118"/>
    <w:rsid w:val="000C563F"/>
    <w:rsid w:val="000C5B00"/>
    <w:rsid w:val="000C62B2"/>
    <w:rsid w:val="000C68C0"/>
    <w:rsid w:val="000D045B"/>
    <w:rsid w:val="000D0ECF"/>
    <w:rsid w:val="000D0FB9"/>
    <w:rsid w:val="000D1B09"/>
    <w:rsid w:val="000D1B90"/>
    <w:rsid w:val="000D1F57"/>
    <w:rsid w:val="000D2375"/>
    <w:rsid w:val="000D2658"/>
    <w:rsid w:val="000D2A8A"/>
    <w:rsid w:val="000D35B0"/>
    <w:rsid w:val="000D4062"/>
    <w:rsid w:val="000D5051"/>
    <w:rsid w:val="000D50CB"/>
    <w:rsid w:val="000D5195"/>
    <w:rsid w:val="000D5683"/>
    <w:rsid w:val="000D59D1"/>
    <w:rsid w:val="000D5C66"/>
    <w:rsid w:val="000D664E"/>
    <w:rsid w:val="000E0903"/>
    <w:rsid w:val="000E0B9E"/>
    <w:rsid w:val="000E0D1E"/>
    <w:rsid w:val="000E19FC"/>
    <w:rsid w:val="000E24E7"/>
    <w:rsid w:val="000E30EC"/>
    <w:rsid w:val="000E3183"/>
    <w:rsid w:val="000E40ED"/>
    <w:rsid w:val="000E564B"/>
    <w:rsid w:val="000E60D0"/>
    <w:rsid w:val="000E6366"/>
    <w:rsid w:val="000E7396"/>
    <w:rsid w:val="000E765C"/>
    <w:rsid w:val="000E784D"/>
    <w:rsid w:val="000E7A24"/>
    <w:rsid w:val="000F0285"/>
    <w:rsid w:val="000F06BF"/>
    <w:rsid w:val="000F0C19"/>
    <w:rsid w:val="000F1724"/>
    <w:rsid w:val="000F2FBB"/>
    <w:rsid w:val="000F3002"/>
    <w:rsid w:val="000F3395"/>
    <w:rsid w:val="000F3663"/>
    <w:rsid w:val="000F39BC"/>
    <w:rsid w:val="000F3E0A"/>
    <w:rsid w:val="000F445D"/>
    <w:rsid w:val="000F45BE"/>
    <w:rsid w:val="000F4D66"/>
    <w:rsid w:val="000F542C"/>
    <w:rsid w:val="000F58E1"/>
    <w:rsid w:val="000F6955"/>
    <w:rsid w:val="000F6B8B"/>
    <w:rsid w:val="000F72C1"/>
    <w:rsid w:val="000F74CA"/>
    <w:rsid w:val="000F7551"/>
    <w:rsid w:val="00101FF9"/>
    <w:rsid w:val="00102F81"/>
    <w:rsid w:val="00103161"/>
    <w:rsid w:val="0010442B"/>
    <w:rsid w:val="001055CB"/>
    <w:rsid w:val="001059D6"/>
    <w:rsid w:val="00105FA7"/>
    <w:rsid w:val="001068E9"/>
    <w:rsid w:val="00106901"/>
    <w:rsid w:val="00106EE0"/>
    <w:rsid w:val="00106FA0"/>
    <w:rsid w:val="001073FA"/>
    <w:rsid w:val="001075A5"/>
    <w:rsid w:val="00107A88"/>
    <w:rsid w:val="00107DE0"/>
    <w:rsid w:val="00110302"/>
    <w:rsid w:val="001103F1"/>
    <w:rsid w:val="001105CA"/>
    <w:rsid w:val="00110C4D"/>
    <w:rsid w:val="00111214"/>
    <w:rsid w:val="00111246"/>
    <w:rsid w:val="00111640"/>
    <w:rsid w:val="00111AA6"/>
    <w:rsid w:val="00111FF5"/>
    <w:rsid w:val="00112800"/>
    <w:rsid w:val="0011280C"/>
    <w:rsid w:val="00113ECD"/>
    <w:rsid w:val="00115F7B"/>
    <w:rsid w:val="00116EFC"/>
    <w:rsid w:val="0011723E"/>
    <w:rsid w:val="00117D35"/>
    <w:rsid w:val="00121A15"/>
    <w:rsid w:val="00122226"/>
    <w:rsid w:val="0012247E"/>
    <w:rsid w:val="00123063"/>
    <w:rsid w:val="001236ED"/>
    <w:rsid w:val="001247E8"/>
    <w:rsid w:val="0012483E"/>
    <w:rsid w:val="00124B9D"/>
    <w:rsid w:val="00124C2D"/>
    <w:rsid w:val="00125856"/>
    <w:rsid w:val="00125BAA"/>
    <w:rsid w:val="001269AC"/>
    <w:rsid w:val="0012732D"/>
    <w:rsid w:val="001311F9"/>
    <w:rsid w:val="00131C11"/>
    <w:rsid w:val="0013219C"/>
    <w:rsid w:val="00132A42"/>
    <w:rsid w:val="001334A9"/>
    <w:rsid w:val="001339C7"/>
    <w:rsid w:val="00133E7B"/>
    <w:rsid w:val="00135322"/>
    <w:rsid w:val="00135BFC"/>
    <w:rsid w:val="001360F9"/>
    <w:rsid w:val="00136701"/>
    <w:rsid w:val="00136BCF"/>
    <w:rsid w:val="001374DD"/>
    <w:rsid w:val="0014008E"/>
    <w:rsid w:val="001401D9"/>
    <w:rsid w:val="00140700"/>
    <w:rsid w:val="00140A63"/>
    <w:rsid w:val="00141B5E"/>
    <w:rsid w:val="00142605"/>
    <w:rsid w:val="001430B2"/>
    <w:rsid w:val="001442D1"/>
    <w:rsid w:val="00144347"/>
    <w:rsid w:val="00144E80"/>
    <w:rsid w:val="001450FE"/>
    <w:rsid w:val="001452AA"/>
    <w:rsid w:val="00145508"/>
    <w:rsid w:val="001455E4"/>
    <w:rsid w:val="00145716"/>
    <w:rsid w:val="00145A64"/>
    <w:rsid w:val="00145AFA"/>
    <w:rsid w:val="00146171"/>
    <w:rsid w:val="00146321"/>
    <w:rsid w:val="001478A6"/>
    <w:rsid w:val="00147CC0"/>
    <w:rsid w:val="001508B9"/>
    <w:rsid w:val="00150D79"/>
    <w:rsid w:val="00151C5E"/>
    <w:rsid w:val="0015240A"/>
    <w:rsid w:val="00152BD5"/>
    <w:rsid w:val="00152D34"/>
    <w:rsid w:val="0015364C"/>
    <w:rsid w:val="001539CA"/>
    <w:rsid w:val="00153BFE"/>
    <w:rsid w:val="001543EE"/>
    <w:rsid w:val="0015440D"/>
    <w:rsid w:val="001556EA"/>
    <w:rsid w:val="00156138"/>
    <w:rsid w:val="00156194"/>
    <w:rsid w:val="0015638F"/>
    <w:rsid w:val="00157C97"/>
    <w:rsid w:val="00157D7F"/>
    <w:rsid w:val="0016009B"/>
    <w:rsid w:val="00160C0A"/>
    <w:rsid w:val="00160FAD"/>
    <w:rsid w:val="0016212D"/>
    <w:rsid w:val="0016238B"/>
    <w:rsid w:val="0016334C"/>
    <w:rsid w:val="00163F5E"/>
    <w:rsid w:val="00164DDE"/>
    <w:rsid w:val="00166723"/>
    <w:rsid w:val="00166C78"/>
    <w:rsid w:val="00166FB4"/>
    <w:rsid w:val="00167424"/>
    <w:rsid w:val="001674BC"/>
    <w:rsid w:val="00170137"/>
    <w:rsid w:val="0017015F"/>
    <w:rsid w:val="001707B6"/>
    <w:rsid w:val="0017080E"/>
    <w:rsid w:val="00170819"/>
    <w:rsid w:val="0017186B"/>
    <w:rsid w:val="00171E7A"/>
    <w:rsid w:val="00173CEB"/>
    <w:rsid w:val="00173D11"/>
    <w:rsid w:val="00174253"/>
    <w:rsid w:val="00174482"/>
    <w:rsid w:val="001748CE"/>
    <w:rsid w:val="001755CA"/>
    <w:rsid w:val="00176A52"/>
    <w:rsid w:val="00176B25"/>
    <w:rsid w:val="001770CF"/>
    <w:rsid w:val="00177B29"/>
    <w:rsid w:val="001806B4"/>
    <w:rsid w:val="00181155"/>
    <w:rsid w:val="00181A1E"/>
    <w:rsid w:val="001824DE"/>
    <w:rsid w:val="001835D8"/>
    <w:rsid w:val="00184A68"/>
    <w:rsid w:val="00185ECC"/>
    <w:rsid w:val="001863A4"/>
    <w:rsid w:val="00187326"/>
    <w:rsid w:val="001875E8"/>
    <w:rsid w:val="0019024B"/>
    <w:rsid w:val="00191426"/>
    <w:rsid w:val="001914A5"/>
    <w:rsid w:val="00192723"/>
    <w:rsid w:val="00192829"/>
    <w:rsid w:val="001929DC"/>
    <w:rsid w:val="00193458"/>
    <w:rsid w:val="001936BC"/>
    <w:rsid w:val="00193C13"/>
    <w:rsid w:val="00193F2F"/>
    <w:rsid w:val="001944E6"/>
    <w:rsid w:val="00195A43"/>
    <w:rsid w:val="00196E13"/>
    <w:rsid w:val="001970DB"/>
    <w:rsid w:val="00197F3C"/>
    <w:rsid w:val="001A04FD"/>
    <w:rsid w:val="001A0A9C"/>
    <w:rsid w:val="001A0F20"/>
    <w:rsid w:val="001A1BDE"/>
    <w:rsid w:val="001A1D62"/>
    <w:rsid w:val="001A2057"/>
    <w:rsid w:val="001A2166"/>
    <w:rsid w:val="001A3F04"/>
    <w:rsid w:val="001A64E7"/>
    <w:rsid w:val="001B08ED"/>
    <w:rsid w:val="001B0EC3"/>
    <w:rsid w:val="001B0FB4"/>
    <w:rsid w:val="001B253E"/>
    <w:rsid w:val="001B29F5"/>
    <w:rsid w:val="001B34D1"/>
    <w:rsid w:val="001B4A31"/>
    <w:rsid w:val="001B5774"/>
    <w:rsid w:val="001B6D93"/>
    <w:rsid w:val="001B7E82"/>
    <w:rsid w:val="001C0785"/>
    <w:rsid w:val="001C08C1"/>
    <w:rsid w:val="001C120D"/>
    <w:rsid w:val="001C25F2"/>
    <w:rsid w:val="001C2AA6"/>
    <w:rsid w:val="001C2C57"/>
    <w:rsid w:val="001C2F2C"/>
    <w:rsid w:val="001C367D"/>
    <w:rsid w:val="001C378D"/>
    <w:rsid w:val="001C3AD2"/>
    <w:rsid w:val="001C3D00"/>
    <w:rsid w:val="001C3DB0"/>
    <w:rsid w:val="001C400B"/>
    <w:rsid w:val="001C405C"/>
    <w:rsid w:val="001C4790"/>
    <w:rsid w:val="001C4A4C"/>
    <w:rsid w:val="001C4C55"/>
    <w:rsid w:val="001C620F"/>
    <w:rsid w:val="001C67C2"/>
    <w:rsid w:val="001C6BA4"/>
    <w:rsid w:val="001C6DCF"/>
    <w:rsid w:val="001C6EAC"/>
    <w:rsid w:val="001C6EDD"/>
    <w:rsid w:val="001C7DAC"/>
    <w:rsid w:val="001D00F2"/>
    <w:rsid w:val="001D1AA7"/>
    <w:rsid w:val="001D1D27"/>
    <w:rsid w:val="001D20FD"/>
    <w:rsid w:val="001D25A6"/>
    <w:rsid w:val="001D2B28"/>
    <w:rsid w:val="001D3A16"/>
    <w:rsid w:val="001D3FDE"/>
    <w:rsid w:val="001D4380"/>
    <w:rsid w:val="001D4633"/>
    <w:rsid w:val="001D5344"/>
    <w:rsid w:val="001D5EBD"/>
    <w:rsid w:val="001D61A6"/>
    <w:rsid w:val="001D6432"/>
    <w:rsid w:val="001D6F5C"/>
    <w:rsid w:val="001D6F9A"/>
    <w:rsid w:val="001D7D6C"/>
    <w:rsid w:val="001E0E5E"/>
    <w:rsid w:val="001E1391"/>
    <w:rsid w:val="001E1793"/>
    <w:rsid w:val="001E2026"/>
    <w:rsid w:val="001E2140"/>
    <w:rsid w:val="001E2182"/>
    <w:rsid w:val="001E2529"/>
    <w:rsid w:val="001E2759"/>
    <w:rsid w:val="001E2F90"/>
    <w:rsid w:val="001E362C"/>
    <w:rsid w:val="001E37FC"/>
    <w:rsid w:val="001E50C7"/>
    <w:rsid w:val="001E5479"/>
    <w:rsid w:val="001E55FB"/>
    <w:rsid w:val="001E57A3"/>
    <w:rsid w:val="001E5A55"/>
    <w:rsid w:val="001E684C"/>
    <w:rsid w:val="001E691F"/>
    <w:rsid w:val="001E770A"/>
    <w:rsid w:val="001E7FB4"/>
    <w:rsid w:val="001F0D24"/>
    <w:rsid w:val="001F1411"/>
    <w:rsid w:val="001F1A1D"/>
    <w:rsid w:val="001F282D"/>
    <w:rsid w:val="001F3167"/>
    <w:rsid w:val="001F3407"/>
    <w:rsid w:val="001F3BEE"/>
    <w:rsid w:val="001F3DAD"/>
    <w:rsid w:val="001F4599"/>
    <w:rsid w:val="001F4726"/>
    <w:rsid w:val="001F5433"/>
    <w:rsid w:val="001F54A6"/>
    <w:rsid w:val="001F66DC"/>
    <w:rsid w:val="001F6B91"/>
    <w:rsid w:val="001F7C3D"/>
    <w:rsid w:val="00200305"/>
    <w:rsid w:val="00200655"/>
    <w:rsid w:val="002010AE"/>
    <w:rsid w:val="00201B1E"/>
    <w:rsid w:val="00202050"/>
    <w:rsid w:val="00202051"/>
    <w:rsid w:val="00202552"/>
    <w:rsid w:val="00202647"/>
    <w:rsid w:val="00202BCD"/>
    <w:rsid w:val="00203274"/>
    <w:rsid w:val="002035F2"/>
    <w:rsid w:val="0020398D"/>
    <w:rsid w:val="00203B4D"/>
    <w:rsid w:val="00203E1E"/>
    <w:rsid w:val="00204376"/>
    <w:rsid w:val="002046B0"/>
    <w:rsid w:val="002049A0"/>
    <w:rsid w:val="00204B71"/>
    <w:rsid w:val="00205130"/>
    <w:rsid w:val="00205532"/>
    <w:rsid w:val="002055E1"/>
    <w:rsid w:val="00205A11"/>
    <w:rsid w:val="002067EB"/>
    <w:rsid w:val="0020681A"/>
    <w:rsid w:val="00206E72"/>
    <w:rsid w:val="002070FB"/>
    <w:rsid w:val="0020784F"/>
    <w:rsid w:val="00211282"/>
    <w:rsid w:val="002125F1"/>
    <w:rsid w:val="00212B27"/>
    <w:rsid w:val="00212C4A"/>
    <w:rsid w:val="00213333"/>
    <w:rsid w:val="00214F46"/>
    <w:rsid w:val="00216715"/>
    <w:rsid w:val="00216742"/>
    <w:rsid w:val="00217569"/>
    <w:rsid w:val="0021768F"/>
    <w:rsid w:val="0021780C"/>
    <w:rsid w:val="00217CC2"/>
    <w:rsid w:val="002208B7"/>
    <w:rsid w:val="002215E1"/>
    <w:rsid w:val="00221A85"/>
    <w:rsid w:val="00222706"/>
    <w:rsid w:val="002229AD"/>
    <w:rsid w:val="00224206"/>
    <w:rsid w:val="0022482F"/>
    <w:rsid w:val="0022485D"/>
    <w:rsid w:val="002249FC"/>
    <w:rsid w:val="00224A79"/>
    <w:rsid w:val="00226612"/>
    <w:rsid w:val="00227346"/>
    <w:rsid w:val="00227EBE"/>
    <w:rsid w:val="00230315"/>
    <w:rsid w:val="0023091E"/>
    <w:rsid w:val="00230F4E"/>
    <w:rsid w:val="00231225"/>
    <w:rsid w:val="00232A13"/>
    <w:rsid w:val="00233658"/>
    <w:rsid w:val="00233AB9"/>
    <w:rsid w:val="00234DC4"/>
    <w:rsid w:val="00235715"/>
    <w:rsid w:val="00235754"/>
    <w:rsid w:val="00235AF4"/>
    <w:rsid w:val="00235C00"/>
    <w:rsid w:val="00235D37"/>
    <w:rsid w:val="00235E8D"/>
    <w:rsid w:val="00235F45"/>
    <w:rsid w:val="00236737"/>
    <w:rsid w:val="00236A2D"/>
    <w:rsid w:val="00236B53"/>
    <w:rsid w:val="00236D48"/>
    <w:rsid w:val="0023721D"/>
    <w:rsid w:val="002376ED"/>
    <w:rsid w:val="00237838"/>
    <w:rsid w:val="00237A60"/>
    <w:rsid w:val="0024010C"/>
    <w:rsid w:val="00240C84"/>
    <w:rsid w:val="00241B15"/>
    <w:rsid w:val="0024257F"/>
    <w:rsid w:val="00244543"/>
    <w:rsid w:val="00244D83"/>
    <w:rsid w:val="002452B3"/>
    <w:rsid w:val="00251CAF"/>
    <w:rsid w:val="0025202E"/>
    <w:rsid w:val="00252D9F"/>
    <w:rsid w:val="002537C0"/>
    <w:rsid w:val="00253961"/>
    <w:rsid w:val="00254F36"/>
    <w:rsid w:val="00255C17"/>
    <w:rsid w:val="00256403"/>
    <w:rsid w:val="00256CF9"/>
    <w:rsid w:val="002573F1"/>
    <w:rsid w:val="002579F2"/>
    <w:rsid w:val="00257B9A"/>
    <w:rsid w:val="00257BF6"/>
    <w:rsid w:val="00257C0C"/>
    <w:rsid w:val="00260183"/>
    <w:rsid w:val="002603BA"/>
    <w:rsid w:val="00260CB6"/>
    <w:rsid w:val="0026121E"/>
    <w:rsid w:val="002613DE"/>
    <w:rsid w:val="00262083"/>
    <w:rsid w:val="0026232E"/>
    <w:rsid w:val="002624DF"/>
    <w:rsid w:val="00262891"/>
    <w:rsid w:val="002639BB"/>
    <w:rsid w:val="00265449"/>
    <w:rsid w:val="00265809"/>
    <w:rsid w:val="00265818"/>
    <w:rsid w:val="00266242"/>
    <w:rsid w:val="00266786"/>
    <w:rsid w:val="002673DE"/>
    <w:rsid w:val="00267722"/>
    <w:rsid w:val="0027064C"/>
    <w:rsid w:val="00271290"/>
    <w:rsid w:val="0027259A"/>
    <w:rsid w:val="00272AB9"/>
    <w:rsid w:val="00272BDF"/>
    <w:rsid w:val="00272C52"/>
    <w:rsid w:val="00273200"/>
    <w:rsid w:val="0027546A"/>
    <w:rsid w:val="00275686"/>
    <w:rsid w:val="00275D09"/>
    <w:rsid w:val="00277B4B"/>
    <w:rsid w:val="00277D0B"/>
    <w:rsid w:val="00280634"/>
    <w:rsid w:val="00280E9C"/>
    <w:rsid w:val="0028103F"/>
    <w:rsid w:val="00281BE9"/>
    <w:rsid w:val="00281C66"/>
    <w:rsid w:val="00282D30"/>
    <w:rsid w:val="00283639"/>
    <w:rsid w:val="0028378A"/>
    <w:rsid w:val="00284705"/>
    <w:rsid w:val="00284B1C"/>
    <w:rsid w:val="002850ED"/>
    <w:rsid w:val="0028574E"/>
    <w:rsid w:val="00286C5E"/>
    <w:rsid w:val="00287207"/>
    <w:rsid w:val="002873A0"/>
    <w:rsid w:val="00287F28"/>
    <w:rsid w:val="00290053"/>
    <w:rsid w:val="00290B64"/>
    <w:rsid w:val="00290E77"/>
    <w:rsid w:val="00291011"/>
    <w:rsid w:val="0029130C"/>
    <w:rsid w:val="00292459"/>
    <w:rsid w:val="00292551"/>
    <w:rsid w:val="002938C7"/>
    <w:rsid w:val="00293BC3"/>
    <w:rsid w:val="00293CD8"/>
    <w:rsid w:val="002944D5"/>
    <w:rsid w:val="0029457C"/>
    <w:rsid w:val="00294D9D"/>
    <w:rsid w:val="00295240"/>
    <w:rsid w:val="00295B5A"/>
    <w:rsid w:val="0029607F"/>
    <w:rsid w:val="00296537"/>
    <w:rsid w:val="002966AF"/>
    <w:rsid w:val="00296BB5"/>
    <w:rsid w:val="002A0112"/>
    <w:rsid w:val="002A1055"/>
    <w:rsid w:val="002A15AE"/>
    <w:rsid w:val="002A1A00"/>
    <w:rsid w:val="002A2BDB"/>
    <w:rsid w:val="002A2DFB"/>
    <w:rsid w:val="002A2FAA"/>
    <w:rsid w:val="002A33BC"/>
    <w:rsid w:val="002A3684"/>
    <w:rsid w:val="002A3963"/>
    <w:rsid w:val="002A3AEB"/>
    <w:rsid w:val="002A3D3E"/>
    <w:rsid w:val="002A40DC"/>
    <w:rsid w:val="002A4FDE"/>
    <w:rsid w:val="002A6815"/>
    <w:rsid w:val="002A6A35"/>
    <w:rsid w:val="002A6FAF"/>
    <w:rsid w:val="002A78B3"/>
    <w:rsid w:val="002B0A71"/>
    <w:rsid w:val="002B0AE2"/>
    <w:rsid w:val="002B0D03"/>
    <w:rsid w:val="002B158E"/>
    <w:rsid w:val="002B183C"/>
    <w:rsid w:val="002B1AF6"/>
    <w:rsid w:val="002B2236"/>
    <w:rsid w:val="002B24E0"/>
    <w:rsid w:val="002B3E0E"/>
    <w:rsid w:val="002B473D"/>
    <w:rsid w:val="002B49DC"/>
    <w:rsid w:val="002B63CF"/>
    <w:rsid w:val="002B6AA2"/>
    <w:rsid w:val="002B6D7C"/>
    <w:rsid w:val="002B6DF9"/>
    <w:rsid w:val="002B6E43"/>
    <w:rsid w:val="002B7CAF"/>
    <w:rsid w:val="002B7F0F"/>
    <w:rsid w:val="002C00A4"/>
    <w:rsid w:val="002C029B"/>
    <w:rsid w:val="002C083C"/>
    <w:rsid w:val="002C0BEC"/>
    <w:rsid w:val="002C1EE9"/>
    <w:rsid w:val="002C2F09"/>
    <w:rsid w:val="002C3F4F"/>
    <w:rsid w:val="002C42D9"/>
    <w:rsid w:val="002C44A3"/>
    <w:rsid w:val="002C4731"/>
    <w:rsid w:val="002C4B46"/>
    <w:rsid w:val="002C4D4E"/>
    <w:rsid w:val="002C4E95"/>
    <w:rsid w:val="002C4FF4"/>
    <w:rsid w:val="002C585C"/>
    <w:rsid w:val="002C660F"/>
    <w:rsid w:val="002C7332"/>
    <w:rsid w:val="002C78D3"/>
    <w:rsid w:val="002D16A9"/>
    <w:rsid w:val="002D1AC3"/>
    <w:rsid w:val="002D1ACD"/>
    <w:rsid w:val="002D290D"/>
    <w:rsid w:val="002D2FCC"/>
    <w:rsid w:val="002D3CCB"/>
    <w:rsid w:val="002D4755"/>
    <w:rsid w:val="002D492D"/>
    <w:rsid w:val="002D5770"/>
    <w:rsid w:val="002D5B41"/>
    <w:rsid w:val="002D66CA"/>
    <w:rsid w:val="002D6805"/>
    <w:rsid w:val="002D6A64"/>
    <w:rsid w:val="002D6C1C"/>
    <w:rsid w:val="002E0561"/>
    <w:rsid w:val="002E1174"/>
    <w:rsid w:val="002E12A5"/>
    <w:rsid w:val="002E12E6"/>
    <w:rsid w:val="002E1B6A"/>
    <w:rsid w:val="002E218B"/>
    <w:rsid w:val="002E3095"/>
    <w:rsid w:val="002E39FE"/>
    <w:rsid w:val="002E41D8"/>
    <w:rsid w:val="002E4754"/>
    <w:rsid w:val="002E5CC9"/>
    <w:rsid w:val="002E5FA1"/>
    <w:rsid w:val="002E61E3"/>
    <w:rsid w:val="002E64D1"/>
    <w:rsid w:val="002E7103"/>
    <w:rsid w:val="002F031E"/>
    <w:rsid w:val="002F08FE"/>
    <w:rsid w:val="002F0A73"/>
    <w:rsid w:val="002F0C63"/>
    <w:rsid w:val="002F13D7"/>
    <w:rsid w:val="002F1C8F"/>
    <w:rsid w:val="002F1FA8"/>
    <w:rsid w:val="002F2E53"/>
    <w:rsid w:val="002F2E9E"/>
    <w:rsid w:val="002F2F81"/>
    <w:rsid w:val="002F5937"/>
    <w:rsid w:val="002F5EBB"/>
    <w:rsid w:val="002F6041"/>
    <w:rsid w:val="002F6129"/>
    <w:rsid w:val="002F6B07"/>
    <w:rsid w:val="002F6C50"/>
    <w:rsid w:val="002F751F"/>
    <w:rsid w:val="002F778C"/>
    <w:rsid w:val="002F7B39"/>
    <w:rsid w:val="002F7D3E"/>
    <w:rsid w:val="00300877"/>
    <w:rsid w:val="00301387"/>
    <w:rsid w:val="00301431"/>
    <w:rsid w:val="003018DE"/>
    <w:rsid w:val="00302196"/>
    <w:rsid w:val="0030226D"/>
    <w:rsid w:val="00302441"/>
    <w:rsid w:val="003025E7"/>
    <w:rsid w:val="003028EA"/>
    <w:rsid w:val="00302A94"/>
    <w:rsid w:val="00302B89"/>
    <w:rsid w:val="00302CA0"/>
    <w:rsid w:val="0030305F"/>
    <w:rsid w:val="00303587"/>
    <w:rsid w:val="0030410A"/>
    <w:rsid w:val="0030442A"/>
    <w:rsid w:val="00304EBD"/>
    <w:rsid w:val="00304FAC"/>
    <w:rsid w:val="003054F1"/>
    <w:rsid w:val="00305B0A"/>
    <w:rsid w:val="00305C5D"/>
    <w:rsid w:val="00306516"/>
    <w:rsid w:val="00306641"/>
    <w:rsid w:val="003067FA"/>
    <w:rsid w:val="00306F03"/>
    <w:rsid w:val="00307165"/>
    <w:rsid w:val="003075F4"/>
    <w:rsid w:val="00307899"/>
    <w:rsid w:val="00307989"/>
    <w:rsid w:val="00307DE7"/>
    <w:rsid w:val="0031075D"/>
    <w:rsid w:val="00310B91"/>
    <w:rsid w:val="00312BF7"/>
    <w:rsid w:val="00312C4F"/>
    <w:rsid w:val="003131CE"/>
    <w:rsid w:val="00313D2A"/>
    <w:rsid w:val="00315A6C"/>
    <w:rsid w:val="00315F70"/>
    <w:rsid w:val="00316430"/>
    <w:rsid w:val="00321709"/>
    <w:rsid w:val="00322977"/>
    <w:rsid w:val="00322B70"/>
    <w:rsid w:val="00322F67"/>
    <w:rsid w:val="003232F5"/>
    <w:rsid w:val="003239DF"/>
    <w:rsid w:val="00323D5F"/>
    <w:rsid w:val="003243FB"/>
    <w:rsid w:val="0032469B"/>
    <w:rsid w:val="003248DF"/>
    <w:rsid w:val="00324C5B"/>
    <w:rsid w:val="00325094"/>
    <w:rsid w:val="003253B8"/>
    <w:rsid w:val="00325724"/>
    <w:rsid w:val="00325A8C"/>
    <w:rsid w:val="003260EE"/>
    <w:rsid w:val="003277EC"/>
    <w:rsid w:val="003277F0"/>
    <w:rsid w:val="00327BE2"/>
    <w:rsid w:val="003300D2"/>
    <w:rsid w:val="00330E2B"/>
    <w:rsid w:val="003313BE"/>
    <w:rsid w:val="00331CF2"/>
    <w:rsid w:val="00331D6D"/>
    <w:rsid w:val="00332F15"/>
    <w:rsid w:val="00333BB6"/>
    <w:rsid w:val="00333C61"/>
    <w:rsid w:val="003348E1"/>
    <w:rsid w:val="0033583B"/>
    <w:rsid w:val="00335A1A"/>
    <w:rsid w:val="00340608"/>
    <w:rsid w:val="003415CE"/>
    <w:rsid w:val="00342C3F"/>
    <w:rsid w:val="0034310D"/>
    <w:rsid w:val="003436B8"/>
    <w:rsid w:val="00344452"/>
    <w:rsid w:val="00344823"/>
    <w:rsid w:val="00344EC7"/>
    <w:rsid w:val="0034521F"/>
    <w:rsid w:val="00345987"/>
    <w:rsid w:val="00345C4E"/>
    <w:rsid w:val="00346E37"/>
    <w:rsid w:val="00346FA5"/>
    <w:rsid w:val="00347111"/>
    <w:rsid w:val="0034720D"/>
    <w:rsid w:val="00347E59"/>
    <w:rsid w:val="00347E92"/>
    <w:rsid w:val="003509EF"/>
    <w:rsid w:val="00350BBA"/>
    <w:rsid w:val="0035143D"/>
    <w:rsid w:val="00351973"/>
    <w:rsid w:val="003526AB"/>
    <w:rsid w:val="0035349F"/>
    <w:rsid w:val="00353FB0"/>
    <w:rsid w:val="00354886"/>
    <w:rsid w:val="003557E6"/>
    <w:rsid w:val="00355969"/>
    <w:rsid w:val="00355A21"/>
    <w:rsid w:val="00355FCD"/>
    <w:rsid w:val="003562AC"/>
    <w:rsid w:val="00360AC4"/>
    <w:rsid w:val="00360F45"/>
    <w:rsid w:val="0036120F"/>
    <w:rsid w:val="00361507"/>
    <w:rsid w:val="00361776"/>
    <w:rsid w:val="00361905"/>
    <w:rsid w:val="00362A39"/>
    <w:rsid w:val="00363609"/>
    <w:rsid w:val="00363EA2"/>
    <w:rsid w:val="00364279"/>
    <w:rsid w:val="0036494B"/>
    <w:rsid w:val="00365285"/>
    <w:rsid w:val="00365808"/>
    <w:rsid w:val="003701A0"/>
    <w:rsid w:val="003716D3"/>
    <w:rsid w:val="00371C94"/>
    <w:rsid w:val="00371E21"/>
    <w:rsid w:val="00372CDB"/>
    <w:rsid w:val="00372F71"/>
    <w:rsid w:val="00372FD9"/>
    <w:rsid w:val="003730FC"/>
    <w:rsid w:val="003736EC"/>
    <w:rsid w:val="00374339"/>
    <w:rsid w:val="003746CA"/>
    <w:rsid w:val="00374848"/>
    <w:rsid w:val="00374D70"/>
    <w:rsid w:val="003756B0"/>
    <w:rsid w:val="003759D7"/>
    <w:rsid w:val="00375B1A"/>
    <w:rsid w:val="003764C0"/>
    <w:rsid w:val="00380336"/>
    <w:rsid w:val="003808AC"/>
    <w:rsid w:val="003818EB"/>
    <w:rsid w:val="00382621"/>
    <w:rsid w:val="00382DCF"/>
    <w:rsid w:val="00382E22"/>
    <w:rsid w:val="00382E28"/>
    <w:rsid w:val="00382E57"/>
    <w:rsid w:val="00383ADD"/>
    <w:rsid w:val="003848C5"/>
    <w:rsid w:val="0038521D"/>
    <w:rsid w:val="003854E2"/>
    <w:rsid w:val="003858A8"/>
    <w:rsid w:val="00386189"/>
    <w:rsid w:val="00386AC7"/>
    <w:rsid w:val="00386E84"/>
    <w:rsid w:val="00386EDC"/>
    <w:rsid w:val="0038763D"/>
    <w:rsid w:val="00391470"/>
    <w:rsid w:val="00391980"/>
    <w:rsid w:val="00391ECC"/>
    <w:rsid w:val="00392A12"/>
    <w:rsid w:val="003938AF"/>
    <w:rsid w:val="0039420F"/>
    <w:rsid w:val="003944F5"/>
    <w:rsid w:val="00395AA0"/>
    <w:rsid w:val="00395DB8"/>
    <w:rsid w:val="00395F49"/>
    <w:rsid w:val="00396083"/>
    <w:rsid w:val="00396340"/>
    <w:rsid w:val="0039637B"/>
    <w:rsid w:val="0039661D"/>
    <w:rsid w:val="00397132"/>
    <w:rsid w:val="0039719C"/>
    <w:rsid w:val="003973AF"/>
    <w:rsid w:val="00397420"/>
    <w:rsid w:val="003A0403"/>
    <w:rsid w:val="003A10A6"/>
    <w:rsid w:val="003A19BB"/>
    <w:rsid w:val="003A2031"/>
    <w:rsid w:val="003A2FC0"/>
    <w:rsid w:val="003A379A"/>
    <w:rsid w:val="003A3B7D"/>
    <w:rsid w:val="003A3E78"/>
    <w:rsid w:val="003A3EC7"/>
    <w:rsid w:val="003A3F6C"/>
    <w:rsid w:val="003A4ADA"/>
    <w:rsid w:val="003A4F88"/>
    <w:rsid w:val="003A6375"/>
    <w:rsid w:val="003A63F3"/>
    <w:rsid w:val="003A6F8E"/>
    <w:rsid w:val="003A7CE3"/>
    <w:rsid w:val="003B03C0"/>
    <w:rsid w:val="003B0BDB"/>
    <w:rsid w:val="003B1834"/>
    <w:rsid w:val="003B1D9D"/>
    <w:rsid w:val="003B2C1D"/>
    <w:rsid w:val="003B2EE0"/>
    <w:rsid w:val="003B307B"/>
    <w:rsid w:val="003B39D4"/>
    <w:rsid w:val="003B3C3D"/>
    <w:rsid w:val="003B3FA4"/>
    <w:rsid w:val="003B4746"/>
    <w:rsid w:val="003B48FA"/>
    <w:rsid w:val="003B52BE"/>
    <w:rsid w:val="003B69D4"/>
    <w:rsid w:val="003C0389"/>
    <w:rsid w:val="003C0AE5"/>
    <w:rsid w:val="003C186A"/>
    <w:rsid w:val="003C1B97"/>
    <w:rsid w:val="003C2439"/>
    <w:rsid w:val="003C2567"/>
    <w:rsid w:val="003C2743"/>
    <w:rsid w:val="003C27CA"/>
    <w:rsid w:val="003C2EAA"/>
    <w:rsid w:val="003C3195"/>
    <w:rsid w:val="003C4119"/>
    <w:rsid w:val="003C4E51"/>
    <w:rsid w:val="003C57C5"/>
    <w:rsid w:val="003C59A3"/>
    <w:rsid w:val="003C5EF0"/>
    <w:rsid w:val="003C71B8"/>
    <w:rsid w:val="003D0AF3"/>
    <w:rsid w:val="003D0BDA"/>
    <w:rsid w:val="003D1076"/>
    <w:rsid w:val="003D1C98"/>
    <w:rsid w:val="003D1D90"/>
    <w:rsid w:val="003D2541"/>
    <w:rsid w:val="003D2ADE"/>
    <w:rsid w:val="003D300F"/>
    <w:rsid w:val="003D3426"/>
    <w:rsid w:val="003D3FE7"/>
    <w:rsid w:val="003D4EEC"/>
    <w:rsid w:val="003D543A"/>
    <w:rsid w:val="003D693A"/>
    <w:rsid w:val="003D6DC9"/>
    <w:rsid w:val="003D700B"/>
    <w:rsid w:val="003D711F"/>
    <w:rsid w:val="003D7621"/>
    <w:rsid w:val="003D76ED"/>
    <w:rsid w:val="003D7F7B"/>
    <w:rsid w:val="003E099F"/>
    <w:rsid w:val="003E0B74"/>
    <w:rsid w:val="003E1EBF"/>
    <w:rsid w:val="003E3201"/>
    <w:rsid w:val="003E3537"/>
    <w:rsid w:val="003E46D5"/>
    <w:rsid w:val="003E4B03"/>
    <w:rsid w:val="003E680B"/>
    <w:rsid w:val="003E6ED8"/>
    <w:rsid w:val="003E7BE5"/>
    <w:rsid w:val="003F12A6"/>
    <w:rsid w:val="003F1702"/>
    <w:rsid w:val="003F2AB0"/>
    <w:rsid w:val="003F3259"/>
    <w:rsid w:val="003F3659"/>
    <w:rsid w:val="003F3961"/>
    <w:rsid w:val="003F4245"/>
    <w:rsid w:val="003F48A9"/>
    <w:rsid w:val="003F4C73"/>
    <w:rsid w:val="003F5014"/>
    <w:rsid w:val="003F57F3"/>
    <w:rsid w:val="003F609B"/>
    <w:rsid w:val="003F6893"/>
    <w:rsid w:val="003F6A0D"/>
    <w:rsid w:val="003F6C4A"/>
    <w:rsid w:val="003F7EF1"/>
    <w:rsid w:val="00400381"/>
    <w:rsid w:val="00400760"/>
    <w:rsid w:val="004014F3"/>
    <w:rsid w:val="00401BEA"/>
    <w:rsid w:val="00402F0E"/>
    <w:rsid w:val="00402F32"/>
    <w:rsid w:val="004034B1"/>
    <w:rsid w:val="00403571"/>
    <w:rsid w:val="004035AB"/>
    <w:rsid w:val="00403BF8"/>
    <w:rsid w:val="00403C41"/>
    <w:rsid w:val="00403CEB"/>
    <w:rsid w:val="004042D4"/>
    <w:rsid w:val="0040439B"/>
    <w:rsid w:val="004043F5"/>
    <w:rsid w:val="004046B9"/>
    <w:rsid w:val="00404C18"/>
    <w:rsid w:val="00405776"/>
    <w:rsid w:val="00407B13"/>
    <w:rsid w:val="0041122C"/>
    <w:rsid w:val="004127B4"/>
    <w:rsid w:val="00412842"/>
    <w:rsid w:val="00412CE1"/>
    <w:rsid w:val="00413FAF"/>
    <w:rsid w:val="0041444A"/>
    <w:rsid w:val="004146AF"/>
    <w:rsid w:val="00414850"/>
    <w:rsid w:val="00416433"/>
    <w:rsid w:val="004207D7"/>
    <w:rsid w:val="00420F85"/>
    <w:rsid w:val="00421643"/>
    <w:rsid w:val="00422288"/>
    <w:rsid w:val="0042275E"/>
    <w:rsid w:val="00422A2C"/>
    <w:rsid w:val="00422A79"/>
    <w:rsid w:val="00422AA4"/>
    <w:rsid w:val="00422ECB"/>
    <w:rsid w:val="0042304F"/>
    <w:rsid w:val="00423331"/>
    <w:rsid w:val="00425B5C"/>
    <w:rsid w:val="00425C02"/>
    <w:rsid w:val="00425CD4"/>
    <w:rsid w:val="00426128"/>
    <w:rsid w:val="00426A1F"/>
    <w:rsid w:val="00426C09"/>
    <w:rsid w:val="00427114"/>
    <w:rsid w:val="00427DBD"/>
    <w:rsid w:val="00427F0F"/>
    <w:rsid w:val="004301CA"/>
    <w:rsid w:val="00430E52"/>
    <w:rsid w:val="004314E8"/>
    <w:rsid w:val="004316C5"/>
    <w:rsid w:val="00431EAD"/>
    <w:rsid w:val="00433541"/>
    <w:rsid w:val="0043359E"/>
    <w:rsid w:val="00433B58"/>
    <w:rsid w:val="00433E59"/>
    <w:rsid w:val="004341C4"/>
    <w:rsid w:val="004343E5"/>
    <w:rsid w:val="004347A9"/>
    <w:rsid w:val="004371B6"/>
    <w:rsid w:val="00437E37"/>
    <w:rsid w:val="00437EB3"/>
    <w:rsid w:val="00440147"/>
    <w:rsid w:val="004413E7"/>
    <w:rsid w:val="00441618"/>
    <w:rsid w:val="00441771"/>
    <w:rsid w:val="00441967"/>
    <w:rsid w:val="0044291B"/>
    <w:rsid w:val="004444CC"/>
    <w:rsid w:val="00444729"/>
    <w:rsid w:val="004461B0"/>
    <w:rsid w:val="0044679C"/>
    <w:rsid w:val="00446A5C"/>
    <w:rsid w:val="00446EB5"/>
    <w:rsid w:val="0044746D"/>
    <w:rsid w:val="00447E5F"/>
    <w:rsid w:val="00450A4B"/>
    <w:rsid w:val="00450E8A"/>
    <w:rsid w:val="0045136D"/>
    <w:rsid w:val="00452059"/>
    <w:rsid w:val="00452127"/>
    <w:rsid w:val="00452310"/>
    <w:rsid w:val="004526CA"/>
    <w:rsid w:val="004526E9"/>
    <w:rsid w:val="00452706"/>
    <w:rsid w:val="004527BF"/>
    <w:rsid w:val="004532B5"/>
    <w:rsid w:val="004558E8"/>
    <w:rsid w:val="004576A3"/>
    <w:rsid w:val="00460037"/>
    <w:rsid w:val="004602DD"/>
    <w:rsid w:val="00460C23"/>
    <w:rsid w:val="00460D70"/>
    <w:rsid w:val="00461095"/>
    <w:rsid w:val="00461BC6"/>
    <w:rsid w:val="004637DB"/>
    <w:rsid w:val="004638C3"/>
    <w:rsid w:val="00464143"/>
    <w:rsid w:val="00466DBB"/>
    <w:rsid w:val="00467011"/>
    <w:rsid w:val="00470394"/>
    <w:rsid w:val="00471DAA"/>
    <w:rsid w:val="00471E98"/>
    <w:rsid w:val="0047220C"/>
    <w:rsid w:val="0047244A"/>
    <w:rsid w:val="00473104"/>
    <w:rsid w:val="00473BF4"/>
    <w:rsid w:val="004744F5"/>
    <w:rsid w:val="00474DAD"/>
    <w:rsid w:val="00475201"/>
    <w:rsid w:val="0047552E"/>
    <w:rsid w:val="0047566E"/>
    <w:rsid w:val="00476123"/>
    <w:rsid w:val="0047690E"/>
    <w:rsid w:val="00476939"/>
    <w:rsid w:val="00476AB9"/>
    <w:rsid w:val="004776F0"/>
    <w:rsid w:val="00477701"/>
    <w:rsid w:val="00477BEA"/>
    <w:rsid w:val="004807D2"/>
    <w:rsid w:val="00480F00"/>
    <w:rsid w:val="0048211D"/>
    <w:rsid w:val="00482BC1"/>
    <w:rsid w:val="0048373C"/>
    <w:rsid w:val="00483FE6"/>
    <w:rsid w:val="00484FF7"/>
    <w:rsid w:val="0048561A"/>
    <w:rsid w:val="00485C86"/>
    <w:rsid w:val="00485C90"/>
    <w:rsid w:val="00485DDE"/>
    <w:rsid w:val="00486DF3"/>
    <w:rsid w:val="00487D08"/>
    <w:rsid w:val="004901A0"/>
    <w:rsid w:val="004906EA"/>
    <w:rsid w:val="00490C25"/>
    <w:rsid w:val="00491316"/>
    <w:rsid w:val="004917EE"/>
    <w:rsid w:val="004919D5"/>
    <w:rsid w:val="00492021"/>
    <w:rsid w:val="00492717"/>
    <w:rsid w:val="0049468D"/>
    <w:rsid w:val="00495556"/>
    <w:rsid w:val="00496E2F"/>
    <w:rsid w:val="00497651"/>
    <w:rsid w:val="004A0B42"/>
    <w:rsid w:val="004A10CF"/>
    <w:rsid w:val="004A12A7"/>
    <w:rsid w:val="004A13C9"/>
    <w:rsid w:val="004A2127"/>
    <w:rsid w:val="004A2148"/>
    <w:rsid w:val="004A22C2"/>
    <w:rsid w:val="004A279B"/>
    <w:rsid w:val="004A2B37"/>
    <w:rsid w:val="004A2C0F"/>
    <w:rsid w:val="004A329E"/>
    <w:rsid w:val="004A35BD"/>
    <w:rsid w:val="004A3AE4"/>
    <w:rsid w:val="004A4F0C"/>
    <w:rsid w:val="004A56C0"/>
    <w:rsid w:val="004A6141"/>
    <w:rsid w:val="004A7B12"/>
    <w:rsid w:val="004B0CAB"/>
    <w:rsid w:val="004B16D3"/>
    <w:rsid w:val="004B1ED3"/>
    <w:rsid w:val="004B431F"/>
    <w:rsid w:val="004B46E8"/>
    <w:rsid w:val="004B576B"/>
    <w:rsid w:val="004B636C"/>
    <w:rsid w:val="004B7715"/>
    <w:rsid w:val="004B7C86"/>
    <w:rsid w:val="004B7EF2"/>
    <w:rsid w:val="004C04CF"/>
    <w:rsid w:val="004C0B9C"/>
    <w:rsid w:val="004C0D3A"/>
    <w:rsid w:val="004C18BE"/>
    <w:rsid w:val="004C1E5C"/>
    <w:rsid w:val="004C28C1"/>
    <w:rsid w:val="004C488F"/>
    <w:rsid w:val="004C4901"/>
    <w:rsid w:val="004C5976"/>
    <w:rsid w:val="004C74F6"/>
    <w:rsid w:val="004D0835"/>
    <w:rsid w:val="004D1C37"/>
    <w:rsid w:val="004D2630"/>
    <w:rsid w:val="004D27AE"/>
    <w:rsid w:val="004D344B"/>
    <w:rsid w:val="004D40FF"/>
    <w:rsid w:val="004D5330"/>
    <w:rsid w:val="004D5DC6"/>
    <w:rsid w:val="004D6C5F"/>
    <w:rsid w:val="004D6C61"/>
    <w:rsid w:val="004D6CF6"/>
    <w:rsid w:val="004D6F33"/>
    <w:rsid w:val="004D71A9"/>
    <w:rsid w:val="004D7956"/>
    <w:rsid w:val="004E0C6E"/>
    <w:rsid w:val="004E1175"/>
    <w:rsid w:val="004E17F7"/>
    <w:rsid w:val="004E1B64"/>
    <w:rsid w:val="004E1BDA"/>
    <w:rsid w:val="004E1BE2"/>
    <w:rsid w:val="004E215E"/>
    <w:rsid w:val="004E2988"/>
    <w:rsid w:val="004E2D01"/>
    <w:rsid w:val="004E3F71"/>
    <w:rsid w:val="004E4113"/>
    <w:rsid w:val="004E460B"/>
    <w:rsid w:val="004E54BC"/>
    <w:rsid w:val="004E579B"/>
    <w:rsid w:val="004E5FC7"/>
    <w:rsid w:val="004E64C1"/>
    <w:rsid w:val="004E6637"/>
    <w:rsid w:val="004E6952"/>
    <w:rsid w:val="004E7A17"/>
    <w:rsid w:val="004E7A70"/>
    <w:rsid w:val="004F01FC"/>
    <w:rsid w:val="004F05D1"/>
    <w:rsid w:val="004F258F"/>
    <w:rsid w:val="004F27DC"/>
    <w:rsid w:val="004F324C"/>
    <w:rsid w:val="004F3715"/>
    <w:rsid w:val="004F3989"/>
    <w:rsid w:val="004F3D93"/>
    <w:rsid w:val="004F4167"/>
    <w:rsid w:val="004F5016"/>
    <w:rsid w:val="004F56C4"/>
    <w:rsid w:val="004F6E82"/>
    <w:rsid w:val="004F707E"/>
    <w:rsid w:val="004F785A"/>
    <w:rsid w:val="005004E3"/>
    <w:rsid w:val="0050186C"/>
    <w:rsid w:val="00502B93"/>
    <w:rsid w:val="0050304E"/>
    <w:rsid w:val="00503787"/>
    <w:rsid w:val="00503898"/>
    <w:rsid w:val="00506715"/>
    <w:rsid w:val="00507380"/>
    <w:rsid w:val="005077A9"/>
    <w:rsid w:val="00507E8A"/>
    <w:rsid w:val="0051003A"/>
    <w:rsid w:val="005120A5"/>
    <w:rsid w:val="005120EF"/>
    <w:rsid w:val="005122A3"/>
    <w:rsid w:val="00512B09"/>
    <w:rsid w:val="00512F90"/>
    <w:rsid w:val="00513252"/>
    <w:rsid w:val="005141A6"/>
    <w:rsid w:val="0051473A"/>
    <w:rsid w:val="005149DB"/>
    <w:rsid w:val="005154DE"/>
    <w:rsid w:val="0051607C"/>
    <w:rsid w:val="005163D3"/>
    <w:rsid w:val="00520FC5"/>
    <w:rsid w:val="00521262"/>
    <w:rsid w:val="00521D17"/>
    <w:rsid w:val="0052376B"/>
    <w:rsid w:val="00523EA5"/>
    <w:rsid w:val="00524BE4"/>
    <w:rsid w:val="00525F79"/>
    <w:rsid w:val="005266A1"/>
    <w:rsid w:val="00526EB5"/>
    <w:rsid w:val="005270F9"/>
    <w:rsid w:val="00527662"/>
    <w:rsid w:val="00530285"/>
    <w:rsid w:val="0053036E"/>
    <w:rsid w:val="00530AA5"/>
    <w:rsid w:val="00530FE1"/>
    <w:rsid w:val="005314B3"/>
    <w:rsid w:val="00533A0E"/>
    <w:rsid w:val="00533E49"/>
    <w:rsid w:val="0053412A"/>
    <w:rsid w:val="0053476A"/>
    <w:rsid w:val="00534D1A"/>
    <w:rsid w:val="00535ACA"/>
    <w:rsid w:val="00536496"/>
    <w:rsid w:val="005364A1"/>
    <w:rsid w:val="00536B2A"/>
    <w:rsid w:val="005405FD"/>
    <w:rsid w:val="0054178F"/>
    <w:rsid w:val="00541E4C"/>
    <w:rsid w:val="005429F7"/>
    <w:rsid w:val="00542BBD"/>
    <w:rsid w:val="00542D86"/>
    <w:rsid w:val="00542EF0"/>
    <w:rsid w:val="0054301D"/>
    <w:rsid w:val="00543538"/>
    <w:rsid w:val="005435FC"/>
    <w:rsid w:val="00543CED"/>
    <w:rsid w:val="00544FD5"/>
    <w:rsid w:val="00545AEE"/>
    <w:rsid w:val="00545F00"/>
    <w:rsid w:val="005461DD"/>
    <w:rsid w:val="00546AAF"/>
    <w:rsid w:val="00546BF4"/>
    <w:rsid w:val="005472F1"/>
    <w:rsid w:val="005473C1"/>
    <w:rsid w:val="00547730"/>
    <w:rsid w:val="005479AA"/>
    <w:rsid w:val="005479B9"/>
    <w:rsid w:val="00547C41"/>
    <w:rsid w:val="00550834"/>
    <w:rsid w:val="00550D44"/>
    <w:rsid w:val="00550E4A"/>
    <w:rsid w:val="005510B4"/>
    <w:rsid w:val="00551987"/>
    <w:rsid w:val="00551E26"/>
    <w:rsid w:val="005520AF"/>
    <w:rsid w:val="00552988"/>
    <w:rsid w:val="00552CBC"/>
    <w:rsid w:val="005532B9"/>
    <w:rsid w:val="00553619"/>
    <w:rsid w:val="00553C72"/>
    <w:rsid w:val="005547C5"/>
    <w:rsid w:val="00555132"/>
    <w:rsid w:val="00555479"/>
    <w:rsid w:val="00555D83"/>
    <w:rsid w:val="00556847"/>
    <w:rsid w:val="00557962"/>
    <w:rsid w:val="00557AB7"/>
    <w:rsid w:val="00557F1C"/>
    <w:rsid w:val="00560E76"/>
    <w:rsid w:val="0056154F"/>
    <w:rsid w:val="00561886"/>
    <w:rsid w:val="00561A1F"/>
    <w:rsid w:val="00561C3D"/>
    <w:rsid w:val="00561F54"/>
    <w:rsid w:val="005620C8"/>
    <w:rsid w:val="00564173"/>
    <w:rsid w:val="005648C4"/>
    <w:rsid w:val="00564EDD"/>
    <w:rsid w:val="00564EDF"/>
    <w:rsid w:val="00565512"/>
    <w:rsid w:val="00565A62"/>
    <w:rsid w:val="0056649D"/>
    <w:rsid w:val="00566EBB"/>
    <w:rsid w:val="00567585"/>
    <w:rsid w:val="00567B70"/>
    <w:rsid w:val="005706BF"/>
    <w:rsid w:val="00570730"/>
    <w:rsid w:val="00571A02"/>
    <w:rsid w:val="00571ED0"/>
    <w:rsid w:val="0057265C"/>
    <w:rsid w:val="005729A6"/>
    <w:rsid w:val="00572DE9"/>
    <w:rsid w:val="00572E57"/>
    <w:rsid w:val="00574749"/>
    <w:rsid w:val="005750E0"/>
    <w:rsid w:val="00576511"/>
    <w:rsid w:val="00576C09"/>
    <w:rsid w:val="0057704C"/>
    <w:rsid w:val="00577814"/>
    <w:rsid w:val="00577B39"/>
    <w:rsid w:val="005809F9"/>
    <w:rsid w:val="00580EB6"/>
    <w:rsid w:val="00581884"/>
    <w:rsid w:val="005818AF"/>
    <w:rsid w:val="00581E70"/>
    <w:rsid w:val="00582880"/>
    <w:rsid w:val="00584DAF"/>
    <w:rsid w:val="00585ED2"/>
    <w:rsid w:val="00586298"/>
    <w:rsid w:val="005865F3"/>
    <w:rsid w:val="00586EE1"/>
    <w:rsid w:val="005871B9"/>
    <w:rsid w:val="0059088E"/>
    <w:rsid w:val="005910DD"/>
    <w:rsid w:val="00591D2A"/>
    <w:rsid w:val="00592071"/>
    <w:rsid w:val="00592892"/>
    <w:rsid w:val="00593139"/>
    <w:rsid w:val="005935B4"/>
    <w:rsid w:val="00593E51"/>
    <w:rsid w:val="00593F1B"/>
    <w:rsid w:val="005945A7"/>
    <w:rsid w:val="00594745"/>
    <w:rsid w:val="0059556D"/>
    <w:rsid w:val="00595AF8"/>
    <w:rsid w:val="00596033"/>
    <w:rsid w:val="00596811"/>
    <w:rsid w:val="00596931"/>
    <w:rsid w:val="00597445"/>
    <w:rsid w:val="005A0664"/>
    <w:rsid w:val="005A06C1"/>
    <w:rsid w:val="005A0BA3"/>
    <w:rsid w:val="005A0CBF"/>
    <w:rsid w:val="005A1EC5"/>
    <w:rsid w:val="005A2A97"/>
    <w:rsid w:val="005A30F9"/>
    <w:rsid w:val="005A3B66"/>
    <w:rsid w:val="005A4148"/>
    <w:rsid w:val="005A418B"/>
    <w:rsid w:val="005A46CC"/>
    <w:rsid w:val="005A587B"/>
    <w:rsid w:val="005A64AD"/>
    <w:rsid w:val="005A6BC2"/>
    <w:rsid w:val="005A6BE6"/>
    <w:rsid w:val="005A7400"/>
    <w:rsid w:val="005A7473"/>
    <w:rsid w:val="005A7AD6"/>
    <w:rsid w:val="005A7CE6"/>
    <w:rsid w:val="005B0204"/>
    <w:rsid w:val="005B094D"/>
    <w:rsid w:val="005B174B"/>
    <w:rsid w:val="005B2CF0"/>
    <w:rsid w:val="005B30A6"/>
    <w:rsid w:val="005B33C9"/>
    <w:rsid w:val="005B36F5"/>
    <w:rsid w:val="005B45F4"/>
    <w:rsid w:val="005B54FC"/>
    <w:rsid w:val="005B5D52"/>
    <w:rsid w:val="005B69F9"/>
    <w:rsid w:val="005C04B4"/>
    <w:rsid w:val="005C0EC6"/>
    <w:rsid w:val="005C0F2A"/>
    <w:rsid w:val="005C1B1B"/>
    <w:rsid w:val="005C2100"/>
    <w:rsid w:val="005C29D6"/>
    <w:rsid w:val="005C2BB9"/>
    <w:rsid w:val="005C3087"/>
    <w:rsid w:val="005C3946"/>
    <w:rsid w:val="005C3B94"/>
    <w:rsid w:val="005C4B2E"/>
    <w:rsid w:val="005C4F5B"/>
    <w:rsid w:val="005C662B"/>
    <w:rsid w:val="005C747A"/>
    <w:rsid w:val="005C7DED"/>
    <w:rsid w:val="005D0E99"/>
    <w:rsid w:val="005D2D1F"/>
    <w:rsid w:val="005D4133"/>
    <w:rsid w:val="005D4439"/>
    <w:rsid w:val="005D44D0"/>
    <w:rsid w:val="005D4E98"/>
    <w:rsid w:val="005D50DE"/>
    <w:rsid w:val="005D5A47"/>
    <w:rsid w:val="005D6140"/>
    <w:rsid w:val="005D641F"/>
    <w:rsid w:val="005D7167"/>
    <w:rsid w:val="005D7399"/>
    <w:rsid w:val="005D7D8B"/>
    <w:rsid w:val="005E023B"/>
    <w:rsid w:val="005E07CA"/>
    <w:rsid w:val="005E0B45"/>
    <w:rsid w:val="005E0B7D"/>
    <w:rsid w:val="005E0E94"/>
    <w:rsid w:val="005E1000"/>
    <w:rsid w:val="005E14AF"/>
    <w:rsid w:val="005E1734"/>
    <w:rsid w:val="005E2283"/>
    <w:rsid w:val="005E282C"/>
    <w:rsid w:val="005E29DE"/>
    <w:rsid w:val="005E2A0C"/>
    <w:rsid w:val="005E2A9F"/>
    <w:rsid w:val="005E301E"/>
    <w:rsid w:val="005E405C"/>
    <w:rsid w:val="005E5A52"/>
    <w:rsid w:val="005E71A6"/>
    <w:rsid w:val="005E7BC6"/>
    <w:rsid w:val="005F015F"/>
    <w:rsid w:val="005F1292"/>
    <w:rsid w:val="005F25F2"/>
    <w:rsid w:val="005F2F63"/>
    <w:rsid w:val="005F3134"/>
    <w:rsid w:val="005F3931"/>
    <w:rsid w:val="005F3BC9"/>
    <w:rsid w:val="005F3D9A"/>
    <w:rsid w:val="005F3F8B"/>
    <w:rsid w:val="005F42C3"/>
    <w:rsid w:val="005F46EB"/>
    <w:rsid w:val="005F5306"/>
    <w:rsid w:val="005F60BF"/>
    <w:rsid w:val="005F6238"/>
    <w:rsid w:val="005F6CBB"/>
    <w:rsid w:val="005F761A"/>
    <w:rsid w:val="005F77D5"/>
    <w:rsid w:val="005F7BAA"/>
    <w:rsid w:val="0060014B"/>
    <w:rsid w:val="0060044C"/>
    <w:rsid w:val="00600E7E"/>
    <w:rsid w:val="006013B1"/>
    <w:rsid w:val="00601B01"/>
    <w:rsid w:val="00602498"/>
    <w:rsid w:val="006027FC"/>
    <w:rsid w:val="00603D0E"/>
    <w:rsid w:val="00604CA3"/>
    <w:rsid w:val="0060585B"/>
    <w:rsid w:val="00606DE8"/>
    <w:rsid w:val="006123A5"/>
    <w:rsid w:val="0061263C"/>
    <w:rsid w:val="006126AD"/>
    <w:rsid w:val="00613C9E"/>
    <w:rsid w:val="00614FEA"/>
    <w:rsid w:val="00615502"/>
    <w:rsid w:val="00615792"/>
    <w:rsid w:val="006161DB"/>
    <w:rsid w:val="00616311"/>
    <w:rsid w:val="006167E8"/>
    <w:rsid w:val="00617121"/>
    <w:rsid w:val="0061783A"/>
    <w:rsid w:val="00617CD1"/>
    <w:rsid w:val="00617D78"/>
    <w:rsid w:val="00617E87"/>
    <w:rsid w:val="00620589"/>
    <w:rsid w:val="00620671"/>
    <w:rsid w:val="0062076C"/>
    <w:rsid w:val="00620D2F"/>
    <w:rsid w:val="006218DC"/>
    <w:rsid w:val="00621E3D"/>
    <w:rsid w:val="006225B5"/>
    <w:rsid w:val="006229F2"/>
    <w:rsid w:val="00622C4B"/>
    <w:rsid w:val="00623208"/>
    <w:rsid w:val="00623F28"/>
    <w:rsid w:val="006270B8"/>
    <w:rsid w:val="00627253"/>
    <w:rsid w:val="00627656"/>
    <w:rsid w:val="006278DA"/>
    <w:rsid w:val="00627973"/>
    <w:rsid w:val="00630252"/>
    <w:rsid w:val="00631B54"/>
    <w:rsid w:val="006320F5"/>
    <w:rsid w:val="00632B66"/>
    <w:rsid w:val="00632EB6"/>
    <w:rsid w:val="006330E6"/>
    <w:rsid w:val="00633C54"/>
    <w:rsid w:val="00634436"/>
    <w:rsid w:val="00634809"/>
    <w:rsid w:val="00635235"/>
    <w:rsid w:val="00635BC1"/>
    <w:rsid w:val="00636EF4"/>
    <w:rsid w:val="00640372"/>
    <w:rsid w:val="006404C8"/>
    <w:rsid w:val="00640E89"/>
    <w:rsid w:val="00640F3F"/>
    <w:rsid w:val="00641597"/>
    <w:rsid w:val="006419CA"/>
    <w:rsid w:val="0064246C"/>
    <w:rsid w:val="006424CA"/>
    <w:rsid w:val="00642580"/>
    <w:rsid w:val="00643158"/>
    <w:rsid w:val="00643A56"/>
    <w:rsid w:val="00643E6C"/>
    <w:rsid w:val="006444FC"/>
    <w:rsid w:val="00645D46"/>
    <w:rsid w:val="006462D0"/>
    <w:rsid w:val="00646394"/>
    <w:rsid w:val="00646477"/>
    <w:rsid w:val="006471DE"/>
    <w:rsid w:val="006474BB"/>
    <w:rsid w:val="006474F0"/>
    <w:rsid w:val="00647A61"/>
    <w:rsid w:val="00647BBA"/>
    <w:rsid w:val="006501F2"/>
    <w:rsid w:val="006508C5"/>
    <w:rsid w:val="00650B2D"/>
    <w:rsid w:val="006510A4"/>
    <w:rsid w:val="006517B8"/>
    <w:rsid w:val="00651DA2"/>
    <w:rsid w:val="00652FB1"/>
    <w:rsid w:val="0065313D"/>
    <w:rsid w:val="0065541B"/>
    <w:rsid w:val="00655927"/>
    <w:rsid w:val="00656257"/>
    <w:rsid w:val="006562CF"/>
    <w:rsid w:val="00656444"/>
    <w:rsid w:val="00657938"/>
    <w:rsid w:val="006601F0"/>
    <w:rsid w:val="006602DD"/>
    <w:rsid w:val="006603BF"/>
    <w:rsid w:val="006608DA"/>
    <w:rsid w:val="0066131A"/>
    <w:rsid w:val="00661CC3"/>
    <w:rsid w:val="00661DA1"/>
    <w:rsid w:val="00661E20"/>
    <w:rsid w:val="00662866"/>
    <w:rsid w:val="00663C16"/>
    <w:rsid w:val="006649FB"/>
    <w:rsid w:val="006656CD"/>
    <w:rsid w:val="00665A2D"/>
    <w:rsid w:val="00667B35"/>
    <w:rsid w:val="00667F88"/>
    <w:rsid w:val="00670581"/>
    <w:rsid w:val="00670923"/>
    <w:rsid w:val="00670A18"/>
    <w:rsid w:val="00670A79"/>
    <w:rsid w:val="00670D0D"/>
    <w:rsid w:val="00670E02"/>
    <w:rsid w:val="00670F44"/>
    <w:rsid w:val="0067175E"/>
    <w:rsid w:val="00671A0F"/>
    <w:rsid w:val="00671ADC"/>
    <w:rsid w:val="006721C4"/>
    <w:rsid w:val="0067231F"/>
    <w:rsid w:val="006723C6"/>
    <w:rsid w:val="0067281A"/>
    <w:rsid w:val="006744B9"/>
    <w:rsid w:val="00676043"/>
    <w:rsid w:val="00676136"/>
    <w:rsid w:val="006761CB"/>
    <w:rsid w:val="006763CB"/>
    <w:rsid w:val="00676D05"/>
    <w:rsid w:val="006775E8"/>
    <w:rsid w:val="006779B3"/>
    <w:rsid w:val="0068023C"/>
    <w:rsid w:val="006810D8"/>
    <w:rsid w:val="00681ED9"/>
    <w:rsid w:val="00681FBE"/>
    <w:rsid w:val="00682069"/>
    <w:rsid w:val="00686625"/>
    <w:rsid w:val="006866DF"/>
    <w:rsid w:val="00687EE4"/>
    <w:rsid w:val="006902FC"/>
    <w:rsid w:val="006906CC"/>
    <w:rsid w:val="00690F0D"/>
    <w:rsid w:val="00690F6E"/>
    <w:rsid w:val="006914DE"/>
    <w:rsid w:val="006922AD"/>
    <w:rsid w:val="006924E0"/>
    <w:rsid w:val="0069269F"/>
    <w:rsid w:val="00692848"/>
    <w:rsid w:val="00692C19"/>
    <w:rsid w:val="00693A83"/>
    <w:rsid w:val="006952D2"/>
    <w:rsid w:val="00695B95"/>
    <w:rsid w:val="006963AF"/>
    <w:rsid w:val="006963FF"/>
    <w:rsid w:val="00697318"/>
    <w:rsid w:val="00697E81"/>
    <w:rsid w:val="006A0D82"/>
    <w:rsid w:val="006A1068"/>
    <w:rsid w:val="006A159C"/>
    <w:rsid w:val="006A2E60"/>
    <w:rsid w:val="006A2EF4"/>
    <w:rsid w:val="006A4676"/>
    <w:rsid w:val="006A7545"/>
    <w:rsid w:val="006A7C28"/>
    <w:rsid w:val="006B1484"/>
    <w:rsid w:val="006B157B"/>
    <w:rsid w:val="006B1DAD"/>
    <w:rsid w:val="006B1E4D"/>
    <w:rsid w:val="006B27CA"/>
    <w:rsid w:val="006B2A50"/>
    <w:rsid w:val="006B3914"/>
    <w:rsid w:val="006B45AD"/>
    <w:rsid w:val="006B4858"/>
    <w:rsid w:val="006B4EA3"/>
    <w:rsid w:val="006B5499"/>
    <w:rsid w:val="006B55B5"/>
    <w:rsid w:val="006B56F7"/>
    <w:rsid w:val="006B5C31"/>
    <w:rsid w:val="006B60D3"/>
    <w:rsid w:val="006B72FF"/>
    <w:rsid w:val="006B7A38"/>
    <w:rsid w:val="006C0AC8"/>
    <w:rsid w:val="006C0C86"/>
    <w:rsid w:val="006C0E67"/>
    <w:rsid w:val="006C0EAA"/>
    <w:rsid w:val="006C0F35"/>
    <w:rsid w:val="006C2603"/>
    <w:rsid w:val="006C2688"/>
    <w:rsid w:val="006C27EE"/>
    <w:rsid w:val="006C2EF9"/>
    <w:rsid w:val="006C2F5F"/>
    <w:rsid w:val="006C39E7"/>
    <w:rsid w:val="006C3B0B"/>
    <w:rsid w:val="006C3C62"/>
    <w:rsid w:val="006C4358"/>
    <w:rsid w:val="006C460D"/>
    <w:rsid w:val="006C4849"/>
    <w:rsid w:val="006C4F7C"/>
    <w:rsid w:val="006C50F8"/>
    <w:rsid w:val="006C54ED"/>
    <w:rsid w:val="006C60B2"/>
    <w:rsid w:val="006C6130"/>
    <w:rsid w:val="006C7D71"/>
    <w:rsid w:val="006D0A8B"/>
    <w:rsid w:val="006D10E6"/>
    <w:rsid w:val="006D1812"/>
    <w:rsid w:val="006D2156"/>
    <w:rsid w:val="006D2374"/>
    <w:rsid w:val="006D2600"/>
    <w:rsid w:val="006D2CC1"/>
    <w:rsid w:val="006D3E88"/>
    <w:rsid w:val="006D43FD"/>
    <w:rsid w:val="006D4473"/>
    <w:rsid w:val="006D493F"/>
    <w:rsid w:val="006D4DDD"/>
    <w:rsid w:val="006D563F"/>
    <w:rsid w:val="006D569E"/>
    <w:rsid w:val="006D57E8"/>
    <w:rsid w:val="006D5EFD"/>
    <w:rsid w:val="006D643E"/>
    <w:rsid w:val="006D6B73"/>
    <w:rsid w:val="006D6D4C"/>
    <w:rsid w:val="006D7405"/>
    <w:rsid w:val="006D75A3"/>
    <w:rsid w:val="006E09E1"/>
    <w:rsid w:val="006E0F49"/>
    <w:rsid w:val="006E11B7"/>
    <w:rsid w:val="006E1F3A"/>
    <w:rsid w:val="006E3EB0"/>
    <w:rsid w:val="006E3F00"/>
    <w:rsid w:val="006E4559"/>
    <w:rsid w:val="006E467F"/>
    <w:rsid w:val="006E48B5"/>
    <w:rsid w:val="006E53E1"/>
    <w:rsid w:val="006E6735"/>
    <w:rsid w:val="006E691E"/>
    <w:rsid w:val="006E6D68"/>
    <w:rsid w:val="006E7197"/>
    <w:rsid w:val="006E7947"/>
    <w:rsid w:val="006E7A3F"/>
    <w:rsid w:val="006F004E"/>
    <w:rsid w:val="006F0081"/>
    <w:rsid w:val="006F016A"/>
    <w:rsid w:val="006F017C"/>
    <w:rsid w:val="006F1494"/>
    <w:rsid w:val="006F1521"/>
    <w:rsid w:val="006F153A"/>
    <w:rsid w:val="006F17C0"/>
    <w:rsid w:val="006F263F"/>
    <w:rsid w:val="006F3151"/>
    <w:rsid w:val="006F3AE8"/>
    <w:rsid w:val="006F4967"/>
    <w:rsid w:val="006F4CEC"/>
    <w:rsid w:val="006F5125"/>
    <w:rsid w:val="006F6A60"/>
    <w:rsid w:val="006F6F76"/>
    <w:rsid w:val="006F70B0"/>
    <w:rsid w:val="006F736D"/>
    <w:rsid w:val="006F7469"/>
    <w:rsid w:val="00700BF6"/>
    <w:rsid w:val="00701463"/>
    <w:rsid w:val="0070148A"/>
    <w:rsid w:val="007014D6"/>
    <w:rsid w:val="00701DAB"/>
    <w:rsid w:val="007046C3"/>
    <w:rsid w:val="00704C9F"/>
    <w:rsid w:val="007050C7"/>
    <w:rsid w:val="0070599A"/>
    <w:rsid w:val="00706896"/>
    <w:rsid w:val="007075BF"/>
    <w:rsid w:val="00707DF0"/>
    <w:rsid w:val="00710081"/>
    <w:rsid w:val="0071038E"/>
    <w:rsid w:val="0071043D"/>
    <w:rsid w:val="0071084B"/>
    <w:rsid w:val="00710BAD"/>
    <w:rsid w:val="00710F2A"/>
    <w:rsid w:val="00711C16"/>
    <w:rsid w:val="007128B4"/>
    <w:rsid w:val="007134DF"/>
    <w:rsid w:val="00713530"/>
    <w:rsid w:val="0071428A"/>
    <w:rsid w:val="0071463C"/>
    <w:rsid w:val="00714B6D"/>
    <w:rsid w:val="00714C92"/>
    <w:rsid w:val="00715605"/>
    <w:rsid w:val="007164A7"/>
    <w:rsid w:val="00716DF6"/>
    <w:rsid w:val="0071705A"/>
    <w:rsid w:val="007174F3"/>
    <w:rsid w:val="00717DC5"/>
    <w:rsid w:val="00717F52"/>
    <w:rsid w:val="00721572"/>
    <w:rsid w:val="007222FC"/>
    <w:rsid w:val="00722329"/>
    <w:rsid w:val="007226D5"/>
    <w:rsid w:val="00722AA4"/>
    <w:rsid w:val="00722DD9"/>
    <w:rsid w:val="007230C1"/>
    <w:rsid w:val="00723761"/>
    <w:rsid w:val="00723A21"/>
    <w:rsid w:val="00723B86"/>
    <w:rsid w:val="00723CF4"/>
    <w:rsid w:val="00723D36"/>
    <w:rsid w:val="00723FB6"/>
    <w:rsid w:val="00724016"/>
    <w:rsid w:val="007241C1"/>
    <w:rsid w:val="007260BB"/>
    <w:rsid w:val="00726232"/>
    <w:rsid w:val="0072692C"/>
    <w:rsid w:val="00727585"/>
    <w:rsid w:val="00727B77"/>
    <w:rsid w:val="00727DF3"/>
    <w:rsid w:val="00727E52"/>
    <w:rsid w:val="00731101"/>
    <w:rsid w:val="0073182A"/>
    <w:rsid w:val="0073187F"/>
    <w:rsid w:val="00731F24"/>
    <w:rsid w:val="0073261F"/>
    <w:rsid w:val="00732899"/>
    <w:rsid w:val="00732B2D"/>
    <w:rsid w:val="00733706"/>
    <w:rsid w:val="00733907"/>
    <w:rsid w:val="00733EF2"/>
    <w:rsid w:val="007346A5"/>
    <w:rsid w:val="00734A46"/>
    <w:rsid w:val="0073503A"/>
    <w:rsid w:val="007357A8"/>
    <w:rsid w:val="00735B77"/>
    <w:rsid w:val="00736122"/>
    <w:rsid w:val="00736842"/>
    <w:rsid w:val="00736A1C"/>
    <w:rsid w:val="007403E2"/>
    <w:rsid w:val="00740D6E"/>
    <w:rsid w:val="0074106C"/>
    <w:rsid w:val="007415AB"/>
    <w:rsid w:val="0074167F"/>
    <w:rsid w:val="0074184F"/>
    <w:rsid w:val="00742336"/>
    <w:rsid w:val="007424BB"/>
    <w:rsid w:val="00742B87"/>
    <w:rsid w:val="00742F5A"/>
    <w:rsid w:val="007444AB"/>
    <w:rsid w:val="00744ABF"/>
    <w:rsid w:val="00744EDA"/>
    <w:rsid w:val="0074522A"/>
    <w:rsid w:val="0074605C"/>
    <w:rsid w:val="007460ED"/>
    <w:rsid w:val="00746770"/>
    <w:rsid w:val="00746CFF"/>
    <w:rsid w:val="007470E6"/>
    <w:rsid w:val="007475CE"/>
    <w:rsid w:val="00747B37"/>
    <w:rsid w:val="00747FFA"/>
    <w:rsid w:val="007500FD"/>
    <w:rsid w:val="00752B41"/>
    <w:rsid w:val="00752DA7"/>
    <w:rsid w:val="00752E7F"/>
    <w:rsid w:val="00752F48"/>
    <w:rsid w:val="00753DC6"/>
    <w:rsid w:val="00754169"/>
    <w:rsid w:val="00755CE1"/>
    <w:rsid w:val="00756BBD"/>
    <w:rsid w:val="007577F1"/>
    <w:rsid w:val="00757C21"/>
    <w:rsid w:val="007600B8"/>
    <w:rsid w:val="00760873"/>
    <w:rsid w:val="00760A22"/>
    <w:rsid w:val="00760F84"/>
    <w:rsid w:val="007615F0"/>
    <w:rsid w:val="00761C6A"/>
    <w:rsid w:val="00762532"/>
    <w:rsid w:val="00762A14"/>
    <w:rsid w:val="00762D16"/>
    <w:rsid w:val="00763127"/>
    <w:rsid w:val="007645D2"/>
    <w:rsid w:val="00764974"/>
    <w:rsid w:val="007652C6"/>
    <w:rsid w:val="00765F9C"/>
    <w:rsid w:val="007661F2"/>
    <w:rsid w:val="00766FD5"/>
    <w:rsid w:val="00767D31"/>
    <w:rsid w:val="00767D5F"/>
    <w:rsid w:val="00770476"/>
    <w:rsid w:val="00770AEE"/>
    <w:rsid w:val="00770D19"/>
    <w:rsid w:val="007712E9"/>
    <w:rsid w:val="00771B72"/>
    <w:rsid w:val="00771E0D"/>
    <w:rsid w:val="007720EB"/>
    <w:rsid w:val="00773049"/>
    <w:rsid w:val="0077316B"/>
    <w:rsid w:val="007738B9"/>
    <w:rsid w:val="0077392F"/>
    <w:rsid w:val="00774587"/>
    <w:rsid w:val="00774C11"/>
    <w:rsid w:val="00774D3D"/>
    <w:rsid w:val="00774D89"/>
    <w:rsid w:val="00774F8E"/>
    <w:rsid w:val="007758B8"/>
    <w:rsid w:val="00775DCD"/>
    <w:rsid w:val="00777023"/>
    <w:rsid w:val="007776BE"/>
    <w:rsid w:val="00777A38"/>
    <w:rsid w:val="00777AA6"/>
    <w:rsid w:val="00777F51"/>
    <w:rsid w:val="0078029D"/>
    <w:rsid w:val="007803A9"/>
    <w:rsid w:val="00780F24"/>
    <w:rsid w:val="007819DF"/>
    <w:rsid w:val="007823D8"/>
    <w:rsid w:val="007831B0"/>
    <w:rsid w:val="0078341E"/>
    <w:rsid w:val="0078366A"/>
    <w:rsid w:val="007836B0"/>
    <w:rsid w:val="00783EBA"/>
    <w:rsid w:val="007841D9"/>
    <w:rsid w:val="00784956"/>
    <w:rsid w:val="00784AE9"/>
    <w:rsid w:val="00785605"/>
    <w:rsid w:val="00785ECA"/>
    <w:rsid w:val="00786CBA"/>
    <w:rsid w:val="00786D35"/>
    <w:rsid w:val="00786E22"/>
    <w:rsid w:val="0078737A"/>
    <w:rsid w:val="00787C06"/>
    <w:rsid w:val="00787F42"/>
    <w:rsid w:val="007906B1"/>
    <w:rsid w:val="0079179A"/>
    <w:rsid w:val="00791F62"/>
    <w:rsid w:val="00792344"/>
    <w:rsid w:val="007925C0"/>
    <w:rsid w:val="00792B97"/>
    <w:rsid w:val="00792BD6"/>
    <w:rsid w:val="00792E05"/>
    <w:rsid w:val="007930F4"/>
    <w:rsid w:val="007939BC"/>
    <w:rsid w:val="0079486C"/>
    <w:rsid w:val="0079506F"/>
    <w:rsid w:val="00795C9A"/>
    <w:rsid w:val="007969AF"/>
    <w:rsid w:val="00796B3F"/>
    <w:rsid w:val="00796DE8"/>
    <w:rsid w:val="00797880"/>
    <w:rsid w:val="00797F6F"/>
    <w:rsid w:val="007A049F"/>
    <w:rsid w:val="007A072B"/>
    <w:rsid w:val="007A1C55"/>
    <w:rsid w:val="007A27AB"/>
    <w:rsid w:val="007A2F44"/>
    <w:rsid w:val="007A382C"/>
    <w:rsid w:val="007A3DF6"/>
    <w:rsid w:val="007A4232"/>
    <w:rsid w:val="007A4DC1"/>
    <w:rsid w:val="007A51A1"/>
    <w:rsid w:val="007A5A77"/>
    <w:rsid w:val="007A6087"/>
    <w:rsid w:val="007A7CF0"/>
    <w:rsid w:val="007B0262"/>
    <w:rsid w:val="007B05F4"/>
    <w:rsid w:val="007B0620"/>
    <w:rsid w:val="007B0789"/>
    <w:rsid w:val="007B0BF9"/>
    <w:rsid w:val="007B29CB"/>
    <w:rsid w:val="007B3508"/>
    <w:rsid w:val="007B3BB6"/>
    <w:rsid w:val="007B4B61"/>
    <w:rsid w:val="007B5262"/>
    <w:rsid w:val="007B5471"/>
    <w:rsid w:val="007B6985"/>
    <w:rsid w:val="007B74FC"/>
    <w:rsid w:val="007B7554"/>
    <w:rsid w:val="007B7568"/>
    <w:rsid w:val="007B7866"/>
    <w:rsid w:val="007B7E4F"/>
    <w:rsid w:val="007C0846"/>
    <w:rsid w:val="007C19E7"/>
    <w:rsid w:val="007C2813"/>
    <w:rsid w:val="007C3686"/>
    <w:rsid w:val="007C38BD"/>
    <w:rsid w:val="007C3DC3"/>
    <w:rsid w:val="007C49A5"/>
    <w:rsid w:val="007C519F"/>
    <w:rsid w:val="007C51CA"/>
    <w:rsid w:val="007C6512"/>
    <w:rsid w:val="007C7711"/>
    <w:rsid w:val="007D03D7"/>
    <w:rsid w:val="007D130D"/>
    <w:rsid w:val="007D1E0D"/>
    <w:rsid w:val="007D1F35"/>
    <w:rsid w:val="007D3FE3"/>
    <w:rsid w:val="007D4119"/>
    <w:rsid w:val="007D452A"/>
    <w:rsid w:val="007D4628"/>
    <w:rsid w:val="007D4E0A"/>
    <w:rsid w:val="007D504B"/>
    <w:rsid w:val="007D5C3F"/>
    <w:rsid w:val="007D5E12"/>
    <w:rsid w:val="007D6663"/>
    <w:rsid w:val="007D6BB2"/>
    <w:rsid w:val="007D7AAD"/>
    <w:rsid w:val="007E0387"/>
    <w:rsid w:val="007E0401"/>
    <w:rsid w:val="007E040A"/>
    <w:rsid w:val="007E1431"/>
    <w:rsid w:val="007E19EE"/>
    <w:rsid w:val="007E2AA3"/>
    <w:rsid w:val="007E2ED8"/>
    <w:rsid w:val="007E2FAA"/>
    <w:rsid w:val="007E3099"/>
    <w:rsid w:val="007E33E4"/>
    <w:rsid w:val="007E4978"/>
    <w:rsid w:val="007E4CA6"/>
    <w:rsid w:val="007E634C"/>
    <w:rsid w:val="007E6538"/>
    <w:rsid w:val="007E6C2A"/>
    <w:rsid w:val="007E6DB5"/>
    <w:rsid w:val="007E7212"/>
    <w:rsid w:val="007F003C"/>
    <w:rsid w:val="007F00E8"/>
    <w:rsid w:val="007F08F9"/>
    <w:rsid w:val="007F1533"/>
    <w:rsid w:val="007F16D1"/>
    <w:rsid w:val="007F239B"/>
    <w:rsid w:val="007F2F31"/>
    <w:rsid w:val="007F2F61"/>
    <w:rsid w:val="007F3483"/>
    <w:rsid w:val="007F3D47"/>
    <w:rsid w:val="007F4B42"/>
    <w:rsid w:val="007F4EFF"/>
    <w:rsid w:val="007F5EB5"/>
    <w:rsid w:val="007F5ED4"/>
    <w:rsid w:val="007F6A6E"/>
    <w:rsid w:val="007F7EBC"/>
    <w:rsid w:val="007F7FFA"/>
    <w:rsid w:val="0080052E"/>
    <w:rsid w:val="008018E0"/>
    <w:rsid w:val="00801A34"/>
    <w:rsid w:val="0080269D"/>
    <w:rsid w:val="00804A21"/>
    <w:rsid w:val="008050F1"/>
    <w:rsid w:val="008062C2"/>
    <w:rsid w:val="00806822"/>
    <w:rsid w:val="0080711C"/>
    <w:rsid w:val="0080785B"/>
    <w:rsid w:val="00807861"/>
    <w:rsid w:val="00811788"/>
    <w:rsid w:val="00811ABC"/>
    <w:rsid w:val="00812811"/>
    <w:rsid w:val="008128D7"/>
    <w:rsid w:val="008128EE"/>
    <w:rsid w:val="00812A77"/>
    <w:rsid w:val="008134CE"/>
    <w:rsid w:val="008154A4"/>
    <w:rsid w:val="00815B5B"/>
    <w:rsid w:val="008164BE"/>
    <w:rsid w:val="0081680C"/>
    <w:rsid w:val="0081740D"/>
    <w:rsid w:val="008178B1"/>
    <w:rsid w:val="00817936"/>
    <w:rsid w:val="00817FA5"/>
    <w:rsid w:val="0082032A"/>
    <w:rsid w:val="008203B8"/>
    <w:rsid w:val="008209DA"/>
    <w:rsid w:val="00820F8B"/>
    <w:rsid w:val="0082131E"/>
    <w:rsid w:val="0082189B"/>
    <w:rsid w:val="00821D55"/>
    <w:rsid w:val="00822408"/>
    <w:rsid w:val="00822C03"/>
    <w:rsid w:val="00822C40"/>
    <w:rsid w:val="0082379B"/>
    <w:rsid w:val="00823F14"/>
    <w:rsid w:val="00824F97"/>
    <w:rsid w:val="0082509A"/>
    <w:rsid w:val="008252E7"/>
    <w:rsid w:val="008254D9"/>
    <w:rsid w:val="0082577F"/>
    <w:rsid w:val="00826225"/>
    <w:rsid w:val="00826244"/>
    <w:rsid w:val="00826292"/>
    <w:rsid w:val="0082720B"/>
    <w:rsid w:val="00827928"/>
    <w:rsid w:val="00830CAC"/>
    <w:rsid w:val="0083109F"/>
    <w:rsid w:val="00831297"/>
    <w:rsid w:val="00831463"/>
    <w:rsid w:val="008335B0"/>
    <w:rsid w:val="0083489B"/>
    <w:rsid w:val="00834B9A"/>
    <w:rsid w:val="00834C43"/>
    <w:rsid w:val="00835543"/>
    <w:rsid w:val="008361B1"/>
    <w:rsid w:val="00836A45"/>
    <w:rsid w:val="00836ABB"/>
    <w:rsid w:val="0083720E"/>
    <w:rsid w:val="00840388"/>
    <w:rsid w:val="00840882"/>
    <w:rsid w:val="00840F15"/>
    <w:rsid w:val="0084108E"/>
    <w:rsid w:val="008410F4"/>
    <w:rsid w:val="008423FD"/>
    <w:rsid w:val="008424DB"/>
    <w:rsid w:val="008436E3"/>
    <w:rsid w:val="008438CB"/>
    <w:rsid w:val="008440E0"/>
    <w:rsid w:val="00844387"/>
    <w:rsid w:val="008451C7"/>
    <w:rsid w:val="008451CB"/>
    <w:rsid w:val="00845364"/>
    <w:rsid w:val="00845A00"/>
    <w:rsid w:val="00845BC2"/>
    <w:rsid w:val="00846052"/>
    <w:rsid w:val="008466D5"/>
    <w:rsid w:val="008473D0"/>
    <w:rsid w:val="00847D37"/>
    <w:rsid w:val="00850330"/>
    <w:rsid w:val="00850562"/>
    <w:rsid w:val="008514E8"/>
    <w:rsid w:val="00852389"/>
    <w:rsid w:val="00852938"/>
    <w:rsid w:val="008529AF"/>
    <w:rsid w:val="00853227"/>
    <w:rsid w:val="008533DB"/>
    <w:rsid w:val="008537B2"/>
    <w:rsid w:val="00853A55"/>
    <w:rsid w:val="00853C39"/>
    <w:rsid w:val="00854048"/>
    <w:rsid w:val="00854A3C"/>
    <w:rsid w:val="00855556"/>
    <w:rsid w:val="00855EA1"/>
    <w:rsid w:val="00860027"/>
    <w:rsid w:val="008607AD"/>
    <w:rsid w:val="00860B77"/>
    <w:rsid w:val="00860E45"/>
    <w:rsid w:val="00861B86"/>
    <w:rsid w:val="00862832"/>
    <w:rsid w:val="00862D40"/>
    <w:rsid w:val="00862D86"/>
    <w:rsid w:val="0086301C"/>
    <w:rsid w:val="00863D25"/>
    <w:rsid w:val="008649C0"/>
    <w:rsid w:val="008657BA"/>
    <w:rsid w:val="00866F86"/>
    <w:rsid w:val="00867154"/>
    <w:rsid w:val="00870D0F"/>
    <w:rsid w:val="00870E0B"/>
    <w:rsid w:val="00871915"/>
    <w:rsid w:val="008719BC"/>
    <w:rsid w:val="00871E3C"/>
    <w:rsid w:val="00873B91"/>
    <w:rsid w:val="00873E96"/>
    <w:rsid w:val="008752F8"/>
    <w:rsid w:val="00875984"/>
    <w:rsid w:val="00875AC5"/>
    <w:rsid w:val="00875CE7"/>
    <w:rsid w:val="0087758F"/>
    <w:rsid w:val="00880E04"/>
    <w:rsid w:val="00881027"/>
    <w:rsid w:val="0088104E"/>
    <w:rsid w:val="008845CD"/>
    <w:rsid w:val="008849CA"/>
    <w:rsid w:val="00884CBE"/>
    <w:rsid w:val="00885031"/>
    <w:rsid w:val="00885141"/>
    <w:rsid w:val="00885BEE"/>
    <w:rsid w:val="008861E0"/>
    <w:rsid w:val="008863F2"/>
    <w:rsid w:val="00887E99"/>
    <w:rsid w:val="00891746"/>
    <w:rsid w:val="0089225A"/>
    <w:rsid w:val="00892832"/>
    <w:rsid w:val="0089286B"/>
    <w:rsid w:val="008933F2"/>
    <w:rsid w:val="00893DBE"/>
    <w:rsid w:val="00893EE9"/>
    <w:rsid w:val="00893FD3"/>
    <w:rsid w:val="00894014"/>
    <w:rsid w:val="00895EB0"/>
    <w:rsid w:val="00896B31"/>
    <w:rsid w:val="00896C1B"/>
    <w:rsid w:val="00897223"/>
    <w:rsid w:val="0089742A"/>
    <w:rsid w:val="008978C4"/>
    <w:rsid w:val="00897F0A"/>
    <w:rsid w:val="008A01CB"/>
    <w:rsid w:val="008A0A7B"/>
    <w:rsid w:val="008A0E3A"/>
    <w:rsid w:val="008A144B"/>
    <w:rsid w:val="008A1815"/>
    <w:rsid w:val="008A2CAC"/>
    <w:rsid w:val="008A2E18"/>
    <w:rsid w:val="008A3709"/>
    <w:rsid w:val="008A4079"/>
    <w:rsid w:val="008A417A"/>
    <w:rsid w:val="008A4E71"/>
    <w:rsid w:val="008A5E08"/>
    <w:rsid w:val="008A5F14"/>
    <w:rsid w:val="008A62DA"/>
    <w:rsid w:val="008A6935"/>
    <w:rsid w:val="008A6C85"/>
    <w:rsid w:val="008A6DA2"/>
    <w:rsid w:val="008A7A86"/>
    <w:rsid w:val="008A7EC7"/>
    <w:rsid w:val="008B0935"/>
    <w:rsid w:val="008B0A5E"/>
    <w:rsid w:val="008B2012"/>
    <w:rsid w:val="008B2A95"/>
    <w:rsid w:val="008B34E7"/>
    <w:rsid w:val="008B351E"/>
    <w:rsid w:val="008B4147"/>
    <w:rsid w:val="008B4552"/>
    <w:rsid w:val="008B4D98"/>
    <w:rsid w:val="008B4F65"/>
    <w:rsid w:val="008B5395"/>
    <w:rsid w:val="008B6A55"/>
    <w:rsid w:val="008B6CB0"/>
    <w:rsid w:val="008B7324"/>
    <w:rsid w:val="008B7478"/>
    <w:rsid w:val="008B76C6"/>
    <w:rsid w:val="008B7A74"/>
    <w:rsid w:val="008B7C90"/>
    <w:rsid w:val="008C0E99"/>
    <w:rsid w:val="008C0FE7"/>
    <w:rsid w:val="008C1A09"/>
    <w:rsid w:val="008C2CE7"/>
    <w:rsid w:val="008C3C84"/>
    <w:rsid w:val="008C428A"/>
    <w:rsid w:val="008C448A"/>
    <w:rsid w:val="008C4E75"/>
    <w:rsid w:val="008C5355"/>
    <w:rsid w:val="008C5F1B"/>
    <w:rsid w:val="008C65E8"/>
    <w:rsid w:val="008C711D"/>
    <w:rsid w:val="008C7556"/>
    <w:rsid w:val="008C7800"/>
    <w:rsid w:val="008D008D"/>
    <w:rsid w:val="008D04A0"/>
    <w:rsid w:val="008D1915"/>
    <w:rsid w:val="008D212D"/>
    <w:rsid w:val="008D2A7A"/>
    <w:rsid w:val="008D2C0C"/>
    <w:rsid w:val="008D34A6"/>
    <w:rsid w:val="008D3D21"/>
    <w:rsid w:val="008D4335"/>
    <w:rsid w:val="008D5271"/>
    <w:rsid w:val="008D54B7"/>
    <w:rsid w:val="008D55DF"/>
    <w:rsid w:val="008D5762"/>
    <w:rsid w:val="008D5CB2"/>
    <w:rsid w:val="008D7C47"/>
    <w:rsid w:val="008E0C77"/>
    <w:rsid w:val="008E2B26"/>
    <w:rsid w:val="008E2DB9"/>
    <w:rsid w:val="008E2E51"/>
    <w:rsid w:val="008E38A7"/>
    <w:rsid w:val="008E3C3C"/>
    <w:rsid w:val="008E4521"/>
    <w:rsid w:val="008E4563"/>
    <w:rsid w:val="008E589D"/>
    <w:rsid w:val="008E5D08"/>
    <w:rsid w:val="008E6174"/>
    <w:rsid w:val="008E77EF"/>
    <w:rsid w:val="008F04DF"/>
    <w:rsid w:val="008F1A15"/>
    <w:rsid w:val="008F1BD5"/>
    <w:rsid w:val="008F29D7"/>
    <w:rsid w:val="008F2A5E"/>
    <w:rsid w:val="008F2D4E"/>
    <w:rsid w:val="008F3AE7"/>
    <w:rsid w:val="008F3BA2"/>
    <w:rsid w:val="008F3D5A"/>
    <w:rsid w:val="008F3F11"/>
    <w:rsid w:val="008F401E"/>
    <w:rsid w:val="008F4368"/>
    <w:rsid w:val="008F58C5"/>
    <w:rsid w:val="008F5F6E"/>
    <w:rsid w:val="008F6F67"/>
    <w:rsid w:val="008F7420"/>
    <w:rsid w:val="008F7552"/>
    <w:rsid w:val="008F784E"/>
    <w:rsid w:val="009002CF"/>
    <w:rsid w:val="0090045E"/>
    <w:rsid w:val="00901152"/>
    <w:rsid w:val="00902174"/>
    <w:rsid w:val="009026BC"/>
    <w:rsid w:val="00902EEA"/>
    <w:rsid w:val="009034D4"/>
    <w:rsid w:val="00903764"/>
    <w:rsid w:val="0090376A"/>
    <w:rsid w:val="0090402E"/>
    <w:rsid w:val="009068B2"/>
    <w:rsid w:val="009069CD"/>
    <w:rsid w:val="00906C36"/>
    <w:rsid w:val="00906C99"/>
    <w:rsid w:val="0090700D"/>
    <w:rsid w:val="0090788D"/>
    <w:rsid w:val="0091040C"/>
    <w:rsid w:val="00911985"/>
    <w:rsid w:val="00911B91"/>
    <w:rsid w:val="00911D6D"/>
    <w:rsid w:val="009124EF"/>
    <w:rsid w:val="00912726"/>
    <w:rsid w:val="00913383"/>
    <w:rsid w:val="009144A1"/>
    <w:rsid w:val="00914827"/>
    <w:rsid w:val="00914C20"/>
    <w:rsid w:val="00914DDD"/>
    <w:rsid w:val="0091525A"/>
    <w:rsid w:val="009153AC"/>
    <w:rsid w:val="009155D9"/>
    <w:rsid w:val="00915894"/>
    <w:rsid w:val="009159F3"/>
    <w:rsid w:val="00915B46"/>
    <w:rsid w:val="009161C3"/>
    <w:rsid w:val="0091712B"/>
    <w:rsid w:val="00917716"/>
    <w:rsid w:val="00917C36"/>
    <w:rsid w:val="00921048"/>
    <w:rsid w:val="009215C8"/>
    <w:rsid w:val="00922234"/>
    <w:rsid w:val="00922A2C"/>
    <w:rsid w:val="00922B05"/>
    <w:rsid w:val="00923110"/>
    <w:rsid w:val="009235BF"/>
    <w:rsid w:val="00923B12"/>
    <w:rsid w:val="00923EE2"/>
    <w:rsid w:val="009243B0"/>
    <w:rsid w:val="009246EB"/>
    <w:rsid w:val="00924B11"/>
    <w:rsid w:val="0092531F"/>
    <w:rsid w:val="0092575B"/>
    <w:rsid w:val="00926725"/>
    <w:rsid w:val="0092729F"/>
    <w:rsid w:val="0092745B"/>
    <w:rsid w:val="00930030"/>
    <w:rsid w:val="009300F6"/>
    <w:rsid w:val="009302CB"/>
    <w:rsid w:val="009308E9"/>
    <w:rsid w:val="00930E19"/>
    <w:rsid w:val="00930F92"/>
    <w:rsid w:val="00931DB9"/>
    <w:rsid w:val="009330E5"/>
    <w:rsid w:val="009334B7"/>
    <w:rsid w:val="00933B2E"/>
    <w:rsid w:val="00933D02"/>
    <w:rsid w:val="00934920"/>
    <w:rsid w:val="009349CF"/>
    <w:rsid w:val="00934A4B"/>
    <w:rsid w:val="009354BC"/>
    <w:rsid w:val="00936C87"/>
    <w:rsid w:val="0093748A"/>
    <w:rsid w:val="00937C68"/>
    <w:rsid w:val="00940B73"/>
    <w:rsid w:val="009420A8"/>
    <w:rsid w:val="00942C7C"/>
    <w:rsid w:val="00942EC4"/>
    <w:rsid w:val="009432E8"/>
    <w:rsid w:val="00943403"/>
    <w:rsid w:val="0094408A"/>
    <w:rsid w:val="009446BB"/>
    <w:rsid w:val="00944AE4"/>
    <w:rsid w:val="00944BF4"/>
    <w:rsid w:val="00945ED2"/>
    <w:rsid w:val="00945EE9"/>
    <w:rsid w:val="00946464"/>
    <w:rsid w:val="0094701D"/>
    <w:rsid w:val="009500AE"/>
    <w:rsid w:val="00951836"/>
    <w:rsid w:val="00951EBD"/>
    <w:rsid w:val="00951EC8"/>
    <w:rsid w:val="00951F87"/>
    <w:rsid w:val="00952EA0"/>
    <w:rsid w:val="00953652"/>
    <w:rsid w:val="00953879"/>
    <w:rsid w:val="0095389A"/>
    <w:rsid w:val="00953B2D"/>
    <w:rsid w:val="009540F5"/>
    <w:rsid w:val="009545C3"/>
    <w:rsid w:val="00954866"/>
    <w:rsid w:val="00954ED8"/>
    <w:rsid w:val="00954EF5"/>
    <w:rsid w:val="00954F62"/>
    <w:rsid w:val="009550B4"/>
    <w:rsid w:val="009556F6"/>
    <w:rsid w:val="00955904"/>
    <w:rsid w:val="00956685"/>
    <w:rsid w:val="00956C01"/>
    <w:rsid w:val="00960923"/>
    <w:rsid w:val="00960DB6"/>
    <w:rsid w:val="0096133A"/>
    <w:rsid w:val="00961EE7"/>
    <w:rsid w:val="009623E3"/>
    <w:rsid w:val="00962666"/>
    <w:rsid w:val="00963734"/>
    <w:rsid w:val="009646C0"/>
    <w:rsid w:val="009648F5"/>
    <w:rsid w:val="00964E29"/>
    <w:rsid w:val="00964EB4"/>
    <w:rsid w:val="0096582C"/>
    <w:rsid w:val="00965A05"/>
    <w:rsid w:val="00966C91"/>
    <w:rsid w:val="00966EAA"/>
    <w:rsid w:val="0096787A"/>
    <w:rsid w:val="00967A03"/>
    <w:rsid w:val="00970E9D"/>
    <w:rsid w:val="00971544"/>
    <w:rsid w:val="00971B90"/>
    <w:rsid w:val="00971CBE"/>
    <w:rsid w:val="00971F1A"/>
    <w:rsid w:val="00972252"/>
    <w:rsid w:val="009725DD"/>
    <w:rsid w:val="009727F3"/>
    <w:rsid w:val="0097319F"/>
    <w:rsid w:val="00975113"/>
    <w:rsid w:val="00975162"/>
    <w:rsid w:val="0097577D"/>
    <w:rsid w:val="0097625C"/>
    <w:rsid w:val="00977BA9"/>
    <w:rsid w:val="009800A1"/>
    <w:rsid w:val="0098064B"/>
    <w:rsid w:val="0098119D"/>
    <w:rsid w:val="009811EF"/>
    <w:rsid w:val="009818C7"/>
    <w:rsid w:val="00981EF1"/>
    <w:rsid w:val="00982C1F"/>
    <w:rsid w:val="00984064"/>
    <w:rsid w:val="00984934"/>
    <w:rsid w:val="00984BE2"/>
    <w:rsid w:val="00985EB6"/>
    <w:rsid w:val="00986124"/>
    <w:rsid w:val="00990294"/>
    <w:rsid w:val="00990DAA"/>
    <w:rsid w:val="00991631"/>
    <w:rsid w:val="00991748"/>
    <w:rsid w:val="00991FBD"/>
    <w:rsid w:val="009922B5"/>
    <w:rsid w:val="00992436"/>
    <w:rsid w:val="0099297A"/>
    <w:rsid w:val="0099298E"/>
    <w:rsid w:val="00992A94"/>
    <w:rsid w:val="00992AD6"/>
    <w:rsid w:val="00992FAF"/>
    <w:rsid w:val="00993C6A"/>
    <w:rsid w:val="0099426B"/>
    <w:rsid w:val="00994962"/>
    <w:rsid w:val="00995CBB"/>
    <w:rsid w:val="00995D5F"/>
    <w:rsid w:val="00995EA9"/>
    <w:rsid w:val="00995EBB"/>
    <w:rsid w:val="009960AF"/>
    <w:rsid w:val="00996A5D"/>
    <w:rsid w:val="00997124"/>
    <w:rsid w:val="00997CCD"/>
    <w:rsid w:val="009A010F"/>
    <w:rsid w:val="009A012F"/>
    <w:rsid w:val="009A27B3"/>
    <w:rsid w:val="009A2BF4"/>
    <w:rsid w:val="009A317E"/>
    <w:rsid w:val="009A342B"/>
    <w:rsid w:val="009A397C"/>
    <w:rsid w:val="009A3FEE"/>
    <w:rsid w:val="009A40DC"/>
    <w:rsid w:val="009A42A0"/>
    <w:rsid w:val="009A4E2A"/>
    <w:rsid w:val="009A4F8C"/>
    <w:rsid w:val="009A5637"/>
    <w:rsid w:val="009A571B"/>
    <w:rsid w:val="009A717B"/>
    <w:rsid w:val="009A72D3"/>
    <w:rsid w:val="009A7417"/>
    <w:rsid w:val="009A745A"/>
    <w:rsid w:val="009A7988"/>
    <w:rsid w:val="009B0594"/>
    <w:rsid w:val="009B0A8F"/>
    <w:rsid w:val="009B1497"/>
    <w:rsid w:val="009B220A"/>
    <w:rsid w:val="009B29A0"/>
    <w:rsid w:val="009B29B2"/>
    <w:rsid w:val="009B31EB"/>
    <w:rsid w:val="009B42E7"/>
    <w:rsid w:val="009B4E50"/>
    <w:rsid w:val="009B53C1"/>
    <w:rsid w:val="009B54C9"/>
    <w:rsid w:val="009B5935"/>
    <w:rsid w:val="009B5AB3"/>
    <w:rsid w:val="009B6239"/>
    <w:rsid w:val="009B7724"/>
    <w:rsid w:val="009C0375"/>
    <w:rsid w:val="009C080C"/>
    <w:rsid w:val="009C0C71"/>
    <w:rsid w:val="009C0CCD"/>
    <w:rsid w:val="009C13F0"/>
    <w:rsid w:val="009C1DDA"/>
    <w:rsid w:val="009C238F"/>
    <w:rsid w:val="009C34FC"/>
    <w:rsid w:val="009C35EA"/>
    <w:rsid w:val="009C3C0F"/>
    <w:rsid w:val="009C4680"/>
    <w:rsid w:val="009C526A"/>
    <w:rsid w:val="009C5DF2"/>
    <w:rsid w:val="009C6FFE"/>
    <w:rsid w:val="009C7662"/>
    <w:rsid w:val="009D00D7"/>
    <w:rsid w:val="009D05DA"/>
    <w:rsid w:val="009D0B18"/>
    <w:rsid w:val="009D0FA2"/>
    <w:rsid w:val="009D133F"/>
    <w:rsid w:val="009D1B62"/>
    <w:rsid w:val="009D1CC4"/>
    <w:rsid w:val="009D1D24"/>
    <w:rsid w:val="009D1E1D"/>
    <w:rsid w:val="009D1F5C"/>
    <w:rsid w:val="009D2201"/>
    <w:rsid w:val="009D2683"/>
    <w:rsid w:val="009D2E6A"/>
    <w:rsid w:val="009D2FD3"/>
    <w:rsid w:val="009D316A"/>
    <w:rsid w:val="009D38F4"/>
    <w:rsid w:val="009D3DB1"/>
    <w:rsid w:val="009D4BE0"/>
    <w:rsid w:val="009D5488"/>
    <w:rsid w:val="009D622C"/>
    <w:rsid w:val="009D670F"/>
    <w:rsid w:val="009D6D23"/>
    <w:rsid w:val="009D7972"/>
    <w:rsid w:val="009D7FFB"/>
    <w:rsid w:val="009E07F9"/>
    <w:rsid w:val="009E0A33"/>
    <w:rsid w:val="009E3254"/>
    <w:rsid w:val="009E3F5D"/>
    <w:rsid w:val="009E4B89"/>
    <w:rsid w:val="009E5781"/>
    <w:rsid w:val="009E5910"/>
    <w:rsid w:val="009E5DF4"/>
    <w:rsid w:val="009E6314"/>
    <w:rsid w:val="009E6B89"/>
    <w:rsid w:val="009E6F2D"/>
    <w:rsid w:val="009E7AE4"/>
    <w:rsid w:val="009F02AD"/>
    <w:rsid w:val="009F031D"/>
    <w:rsid w:val="009F03D7"/>
    <w:rsid w:val="009F07C9"/>
    <w:rsid w:val="009F1D6A"/>
    <w:rsid w:val="009F243A"/>
    <w:rsid w:val="009F2B90"/>
    <w:rsid w:val="009F3254"/>
    <w:rsid w:val="009F3724"/>
    <w:rsid w:val="009F3AD2"/>
    <w:rsid w:val="009F3C65"/>
    <w:rsid w:val="009F3F23"/>
    <w:rsid w:val="009F4474"/>
    <w:rsid w:val="009F45F5"/>
    <w:rsid w:val="009F4D26"/>
    <w:rsid w:val="009F5566"/>
    <w:rsid w:val="009F695D"/>
    <w:rsid w:val="009F7A58"/>
    <w:rsid w:val="00A00A96"/>
    <w:rsid w:val="00A00EC2"/>
    <w:rsid w:val="00A00F86"/>
    <w:rsid w:val="00A01ACB"/>
    <w:rsid w:val="00A01FFA"/>
    <w:rsid w:val="00A0287A"/>
    <w:rsid w:val="00A0337A"/>
    <w:rsid w:val="00A03F44"/>
    <w:rsid w:val="00A0424F"/>
    <w:rsid w:val="00A04D5B"/>
    <w:rsid w:val="00A0717F"/>
    <w:rsid w:val="00A10883"/>
    <w:rsid w:val="00A10985"/>
    <w:rsid w:val="00A109F7"/>
    <w:rsid w:val="00A10EC9"/>
    <w:rsid w:val="00A10ED6"/>
    <w:rsid w:val="00A1128E"/>
    <w:rsid w:val="00A12DD5"/>
    <w:rsid w:val="00A13144"/>
    <w:rsid w:val="00A1389E"/>
    <w:rsid w:val="00A13B97"/>
    <w:rsid w:val="00A13BD2"/>
    <w:rsid w:val="00A14390"/>
    <w:rsid w:val="00A1501F"/>
    <w:rsid w:val="00A15742"/>
    <w:rsid w:val="00A15C38"/>
    <w:rsid w:val="00A16004"/>
    <w:rsid w:val="00A16FAB"/>
    <w:rsid w:val="00A1717F"/>
    <w:rsid w:val="00A17894"/>
    <w:rsid w:val="00A17B99"/>
    <w:rsid w:val="00A17F7C"/>
    <w:rsid w:val="00A20394"/>
    <w:rsid w:val="00A207CD"/>
    <w:rsid w:val="00A20B57"/>
    <w:rsid w:val="00A218C8"/>
    <w:rsid w:val="00A21A85"/>
    <w:rsid w:val="00A22029"/>
    <w:rsid w:val="00A227DF"/>
    <w:rsid w:val="00A23EA1"/>
    <w:rsid w:val="00A26695"/>
    <w:rsid w:val="00A27824"/>
    <w:rsid w:val="00A27EB5"/>
    <w:rsid w:val="00A3012D"/>
    <w:rsid w:val="00A304A6"/>
    <w:rsid w:val="00A30658"/>
    <w:rsid w:val="00A30709"/>
    <w:rsid w:val="00A30A95"/>
    <w:rsid w:val="00A30F20"/>
    <w:rsid w:val="00A31DBA"/>
    <w:rsid w:val="00A328BF"/>
    <w:rsid w:val="00A32DDE"/>
    <w:rsid w:val="00A32FE9"/>
    <w:rsid w:val="00A333C2"/>
    <w:rsid w:val="00A34173"/>
    <w:rsid w:val="00A3469B"/>
    <w:rsid w:val="00A35E82"/>
    <w:rsid w:val="00A36337"/>
    <w:rsid w:val="00A37D1D"/>
    <w:rsid w:val="00A37E0F"/>
    <w:rsid w:val="00A40E21"/>
    <w:rsid w:val="00A4166C"/>
    <w:rsid w:val="00A416AC"/>
    <w:rsid w:val="00A41C0B"/>
    <w:rsid w:val="00A41C62"/>
    <w:rsid w:val="00A426A1"/>
    <w:rsid w:val="00A4273B"/>
    <w:rsid w:val="00A42C1E"/>
    <w:rsid w:val="00A4317B"/>
    <w:rsid w:val="00A4375B"/>
    <w:rsid w:val="00A44047"/>
    <w:rsid w:val="00A440ED"/>
    <w:rsid w:val="00A442FE"/>
    <w:rsid w:val="00A46B7F"/>
    <w:rsid w:val="00A47B73"/>
    <w:rsid w:val="00A47F26"/>
    <w:rsid w:val="00A503EC"/>
    <w:rsid w:val="00A50751"/>
    <w:rsid w:val="00A512B4"/>
    <w:rsid w:val="00A53309"/>
    <w:rsid w:val="00A53367"/>
    <w:rsid w:val="00A5439B"/>
    <w:rsid w:val="00A56816"/>
    <w:rsid w:val="00A56A41"/>
    <w:rsid w:val="00A56AF3"/>
    <w:rsid w:val="00A56BE1"/>
    <w:rsid w:val="00A5717E"/>
    <w:rsid w:val="00A60467"/>
    <w:rsid w:val="00A607F1"/>
    <w:rsid w:val="00A617D5"/>
    <w:rsid w:val="00A618E6"/>
    <w:rsid w:val="00A6194A"/>
    <w:rsid w:val="00A6195B"/>
    <w:rsid w:val="00A61E89"/>
    <w:rsid w:val="00A623FB"/>
    <w:rsid w:val="00A63402"/>
    <w:rsid w:val="00A638A0"/>
    <w:rsid w:val="00A63DE9"/>
    <w:rsid w:val="00A64355"/>
    <w:rsid w:val="00A64469"/>
    <w:rsid w:val="00A646A9"/>
    <w:rsid w:val="00A651F1"/>
    <w:rsid w:val="00A65AFF"/>
    <w:rsid w:val="00A66C23"/>
    <w:rsid w:val="00A67152"/>
    <w:rsid w:val="00A70440"/>
    <w:rsid w:val="00A70CF7"/>
    <w:rsid w:val="00A7193A"/>
    <w:rsid w:val="00A71A7B"/>
    <w:rsid w:val="00A7268D"/>
    <w:rsid w:val="00A7283D"/>
    <w:rsid w:val="00A72899"/>
    <w:rsid w:val="00A730F2"/>
    <w:rsid w:val="00A730F3"/>
    <w:rsid w:val="00A73296"/>
    <w:rsid w:val="00A733A9"/>
    <w:rsid w:val="00A73D26"/>
    <w:rsid w:val="00A74366"/>
    <w:rsid w:val="00A74885"/>
    <w:rsid w:val="00A74EED"/>
    <w:rsid w:val="00A768B9"/>
    <w:rsid w:val="00A76DD8"/>
    <w:rsid w:val="00A77DED"/>
    <w:rsid w:val="00A807E0"/>
    <w:rsid w:val="00A83549"/>
    <w:rsid w:val="00A836D7"/>
    <w:rsid w:val="00A83F5F"/>
    <w:rsid w:val="00A841FA"/>
    <w:rsid w:val="00A84C54"/>
    <w:rsid w:val="00A850FD"/>
    <w:rsid w:val="00A85382"/>
    <w:rsid w:val="00A85D7A"/>
    <w:rsid w:val="00A8651E"/>
    <w:rsid w:val="00A868FF"/>
    <w:rsid w:val="00A86AC0"/>
    <w:rsid w:val="00A8762C"/>
    <w:rsid w:val="00A877C9"/>
    <w:rsid w:val="00A8781E"/>
    <w:rsid w:val="00A90161"/>
    <w:rsid w:val="00A9019A"/>
    <w:rsid w:val="00A9053B"/>
    <w:rsid w:val="00A9055B"/>
    <w:rsid w:val="00A90EC4"/>
    <w:rsid w:val="00A92B1C"/>
    <w:rsid w:val="00A92C6A"/>
    <w:rsid w:val="00A93B0A"/>
    <w:rsid w:val="00A940DD"/>
    <w:rsid w:val="00A95075"/>
    <w:rsid w:val="00A95454"/>
    <w:rsid w:val="00A966C9"/>
    <w:rsid w:val="00A97204"/>
    <w:rsid w:val="00A9764F"/>
    <w:rsid w:val="00A97E86"/>
    <w:rsid w:val="00AA005F"/>
    <w:rsid w:val="00AA09D0"/>
    <w:rsid w:val="00AA0CF1"/>
    <w:rsid w:val="00AA1185"/>
    <w:rsid w:val="00AA180D"/>
    <w:rsid w:val="00AA238E"/>
    <w:rsid w:val="00AA299C"/>
    <w:rsid w:val="00AA318E"/>
    <w:rsid w:val="00AA3237"/>
    <w:rsid w:val="00AA3582"/>
    <w:rsid w:val="00AA46A9"/>
    <w:rsid w:val="00AA4842"/>
    <w:rsid w:val="00AA54D6"/>
    <w:rsid w:val="00AA5756"/>
    <w:rsid w:val="00AA5A05"/>
    <w:rsid w:val="00AA782D"/>
    <w:rsid w:val="00AA7EEC"/>
    <w:rsid w:val="00AB08F4"/>
    <w:rsid w:val="00AB1602"/>
    <w:rsid w:val="00AB1E9C"/>
    <w:rsid w:val="00AB2126"/>
    <w:rsid w:val="00AB3656"/>
    <w:rsid w:val="00AB3BA8"/>
    <w:rsid w:val="00AB40CB"/>
    <w:rsid w:val="00AB4909"/>
    <w:rsid w:val="00AB4BBB"/>
    <w:rsid w:val="00AB4CB2"/>
    <w:rsid w:val="00AB4D1A"/>
    <w:rsid w:val="00AB5338"/>
    <w:rsid w:val="00AB595D"/>
    <w:rsid w:val="00AB613A"/>
    <w:rsid w:val="00AB629B"/>
    <w:rsid w:val="00AB67C6"/>
    <w:rsid w:val="00AC0379"/>
    <w:rsid w:val="00AC0EC2"/>
    <w:rsid w:val="00AC2296"/>
    <w:rsid w:val="00AC2A4B"/>
    <w:rsid w:val="00AC2B78"/>
    <w:rsid w:val="00AC300D"/>
    <w:rsid w:val="00AC3448"/>
    <w:rsid w:val="00AC4586"/>
    <w:rsid w:val="00AC4C6A"/>
    <w:rsid w:val="00AC521E"/>
    <w:rsid w:val="00AC610D"/>
    <w:rsid w:val="00AC669F"/>
    <w:rsid w:val="00AC6DB5"/>
    <w:rsid w:val="00AC6E10"/>
    <w:rsid w:val="00AC73C8"/>
    <w:rsid w:val="00AC746C"/>
    <w:rsid w:val="00AD0388"/>
    <w:rsid w:val="00AD08B1"/>
    <w:rsid w:val="00AD0E3D"/>
    <w:rsid w:val="00AD1319"/>
    <w:rsid w:val="00AD1468"/>
    <w:rsid w:val="00AD1482"/>
    <w:rsid w:val="00AD1FB8"/>
    <w:rsid w:val="00AD2591"/>
    <w:rsid w:val="00AD2EE1"/>
    <w:rsid w:val="00AD3433"/>
    <w:rsid w:val="00AD4BC5"/>
    <w:rsid w:val="00AD57FF"/>
    <w:rsid w:val="00AD65A4"/>
    <w:rsid w:val="00AD7924"/>
    <w:rsid w:val="00AD7CA1"/>
    <w:rsid w:val="00AE045A"/>
    <w:rsid w:val="00AE09B5"/>
    <w:rsid w:val="00AE0CBA"/>
    <w:rsid w:val="00AE0D6F"/>
    <w:rsid w:val="00AE15F6"/>
    <w:rsid w:val="00AE1629"/>
    <w:rsid w:val="00AE1C5C"/>
    <w:rsid w:val="00AE1F3A"/>
    <w:rsid w:val="00AE2DBE"/>
    <w:rsid w:val="00AE31DB"/>
    <w:rsid w:val="00AE3BC9"/>
    <w:rsid w:val="00AE3F18"/>
    <w:rsid w:val="00AE444C"/>
    <w:rsid w:val="00AE4EBC"/>
    <w:rsid w:val="00AE5256"/>
    <w:rsid w:val="00AE5BF7"/>
    <w:rsid w:val="00AE6058"/>
    <w:rsid w:val="00AE74F9"/>
    <w:rsid w:val="00AE752A"/>
    <w:rsid w:val="00AE77C4"/>
    <w:rsid w:val="00AF00C1"/>
    <w:rsid w:val="00AF0F32"/>
    <w:rsid w:val="00AF1812"/>
    <w:rsid w:val="00AF19DA"/>
    <w:rsid w:val="00AF2794"/>
    <w:rsid w:val="00AF31CE"/>
    <w:rsid w:val="00AF33F7"/>
    <w:rsid w:val="00AF36E7"/>
    <w:rsid w:val="00AF42F4"/>
    <w:rsid w:val="00AF455B"/>
    <w:rsid w:val="00AF4858"/>
    <w:rsid w:val="00AF48FE"/>
    <w:rsid w:val="00AF4979"/>
    <w:rsid w:val="00AF55F9"/>
    <w:rsid w:val="00AF610E"/>
    <w:rsid w:val="00AF6490"/>
    <w:rsid w:val="00AF6FB4"/>
    <w:rsid w:val="00AF7019"/>
    <w:rsid w:val="00AF702F"/>
    <w:rsid w:val="00AF7325"/>
    <w:rsid w:val="00AF78D5"/>
    <w:rsid w:val="00AF7B79"/>
    <w:rsid w:val="00B00283"/>
    <w:rsid w:val="00B00BC1"/>
    <w:rsid w:val="00B00D7B"/>
    <w:rsid w:val="00B0190C"/>
    <w:rsid w:val="00B01AC8"/>
    <w:rsid w:val="00B01E39"/>
    <w:rsid w:val="00B024EC"/>
    <w:rsid w:val="00B02A35"/>
    <w:rsid w:val="00B02D6A"/>
    <w:rsid w:val="00B03014"/>
    <w:rsid w:val="00B0336C"/>
    <w:rsid w:val="00B04280"/>
    <w:rsid w:val="00B044F2"/>
    <w:rsid w:val="00B05C84"/>
    <w:rsid w:val="00B05D9A"/>
    <w:rsid w:val="00B06D0E"/>
    <w:rsid w:val="00B07343"/>
    <w:rsid w:val="00B0756A"/>
    <w:rsid w:val="00B07865"/>
    <w:rsid w:val="00B07D35"/>
    <w:rsid w:val="00B103FF"/>
    <w:rsid w:val="00B1070E"/>
    <w:rsid w:val="00B10A22"/>
    <w:rsid w:val="00B11962"/>
    <w:rsid w:val="00B11D7B"/>
    <w:rsid w:val="00B1272A"/>
    <w:rsid w:val="00B1309D"/>
    <w:rsid w:val="00B13171"/>
    <w:rsid w:val="00B135E6"/>
    <w:rsid w:val="00B14300"/>
    <w:rsid w:val="00B14498"/>
    <w:rsid w:val="00B15774"/>
    <w:rsid w:val="00B15A87"/>
    <w:rsid w:val="00B15F25"/>
    <w:rsid w:val="00B167F0"/>
    <w:rsid w:val="00B173C6"/>
    <w:rsid w:val="00B178D4"/>
    <w:rsid w:val="00B17B20"/>
    <w:rsid w:val="00B17E53"/>
    <w:rsid w:val="00B2090F"/>
    <w:rsid w:val="00B215FB"/>
    <w:rsid w:val="00B21CCB"/>
    <w:rsid w:val="00B2228A"/>
    <w:rsid w:val="00B22A83"/>
    <w:rsid w:val="00B236D4"/>
    <w:rsid w:val="00B23BE8"/>
    <w:rsid w:val="00B23C43"/>
    <w:rsid w:val="00B242B3"/>
    <w:rsid w:val="00B24372"/>
    <w:rsid w:val="00B24524"/>
    <w:rsid w:val="00B24558"/>
    <w:rsid w:val="00B24D34"/>
    <w:rsid w:val="00B2562A"/>
    <w:rsid w:val="00B259B6"/>
    <w:rsid w:val="00B2692F"/>
    <w:rsid w:val="00B30009"/>
    <w:rsid w:val="00B305A1"/>
    <w:rsid w:val="00B309EA"/>
    <w:rsid w:val="00B310F3"/>
    <w:rsid w:val="00B3193B"/>
    <w:rsid w:val="00B31CA2"/>
    <w:rsid w:val="00B33462"/>
    <w:rsid w:val="00B33BD5"/>
    <w:rsid w:val="00B34BA2"/>
    <w:rsid w:val="00B35347"/>
    <w:rsid w:val="00B356E9"/>
    <w:rsid w:val="00B3572B"/>
    <w:rsid w:val="00B35CB1"/>
    <w:rsid w:val="00B35E07"/>
    <w:rsid w:val="00B36399"/>
    <w:rsid w:val="00B364E0"/>
    <w:rsid w:val="00B36AE5"/>
    <w:rsid w:val="00B405D3"/>
    <w:rsid w:val="00B41CBA"/>
    <w:rsid w:val="00B41E54"/>
    <w:rsid w:val="00B42B7C"/>
    <w:rsid w:val="00B43275"/>
    <w:rsid w:val="00B43839"/>
    <w:rsid w:val="00B43C3A"/>
    <w:rsid w:val="00B4470C"/>
    <w:rsid w:val="00B44961"/>
    <w:rsid w:val="00B44B89"/>
    <w:rsid w:val="00B46234"/>
    <w:rsid w:val="00B463A5"/>
    <w:rsid w:val="00B46B56"/>
    <w:rsid w:val="00B46C2F"/>
    <w:rsid w:val="00B4755C"/>
    <w:rsid w:val="00B5139A"/>
    <w:rsid w:val="00B51489"/>
    <w:rsid w:val="00B51648"/>
    <w:rsid w:val="00B51A6A"/>
    <w:rsid w:val="00B5206F"/>
    <w:rsid w:val="00B52ADB"/>
    <w:rsid w:val="00B53717"/>
    <w:rsid w:val="00B53CCC"/>
    <w:rsid w:val="00B55023"/>
    <w:rsid w:val="00B55089"/>
    <w:rsid w:val="00B5517A"/>
    <w:rsid w:val="00B55750"/>
    <w:rsid w:val="00B56312"/>
    <w:rsid w:val="00B579EB"/>
    <w:rsid w:val="00B60875"/>
    <w:rsid w:val="00B609D9"/>
    <w:rsid w:val="00B61344"/>
    <w:rsid w:val="00B61865"/>
    <w:rsid w:val="00B61A6D"/>
    <w:rsid w:val="00B61B6C"/>
    <w:rsid w:val="00B6247D"/>
    <w:rsid w:val="00B62594"/>
    <w:rsid w:val="00B62800"/>
    <w:rsid w:val="00B63158"/>
    <w:rsid w:val="00B631DF"/>
    <w:rsid w:val="00B63398"/>
    <w:rsid w:val="00B6342B"/>
    <w:rsid w:val="00B636D8"/>
    <w:rsid w:val="00B638AB"/>
    <w:rsid w:val="00B63B0D"/>
    <w:rsid w:val="00B64267"/>
    <w:rsid w:val="00B64F78"/>
    <w:rsid w:val="00B6518B"/>
    <w:rsid w:val="00B652C9"/>
    <w:rsid w:val="00B65496"/>
    <w:rsid w:val="00B65A57"/>
    <w:rsid w:val="00B65E23"/>
    <w:rsid w:val="00B65EC2"/>
    <w:rsid w:val="00B660AA"/>
    <w:rsid w:val="00B678F2"/>
    <w:rsid w:val="00B67CF4"/>
    <w:rsid w:val="00B67D39"/>
    <w:rsid w:val="00B67ECC"/>
    <w:rsid w:val="00B70CAE"/>
    <w:rsid w:val="00B718CE"/>
    <w:rsid w:val="00B71A1F"/>
    <w:rsid w:val="00B7252F"/>
    <w:rsid w:val="00B72C61"/>
    <w:rsid w:val="00B73AB4"/>
    <w:rsid w:val="00B74A50"/>
    <w:rsid w:val="00B74B67"/>
    <w:rsid w:val="00B750CE"/>
    <w:rsid w:val="00B751FD"/>
    <w:rsid w:val="00B75217"/>
    <w:rsid w:val="00B757FB"/>
    <w:rsid w:val="00B75A2F"/>
    <w:rsid w:val="00B760C1"/>
    <w:rsid w:val="00B7612D"/>
    <w:rsid w:val="00B761ED"/>
    <w:rsid w:val="00B769AB"/>
    <w:rsid w:val="00B769F3"/>
    <w:rsid w:val="00B76A6F"/>
    <w:rsid w:val="00B76CC9"/>
    <w:rsid w:val="00B775A7"/>
    <w:rsid w:val="00B775AF"/>
    <w:rsid w:val="00B77EE2"/>
    <w:rsid w:val="00B8005C"/>
    <w:rsid w:val="00B80227"/>
    <w:rsid w:val="00B80BDC"/>
    <w:rsid w:val="00B80D5F"/>
    <w:rsid w:val="00B81143"/>
    <w:rsid w:val="00B81983"/>
    <w:rsid w:val="00B82025"/>
    <w:rsid w:val="00B82756"/>
    <w:rsid w:val="00B82DA4"/>
    <w:rsid w:val="00B8352E"/>
    <w:rsid w:val="00B83C40"/>
    <w:rsid w:val="00B8408A"/>
    <w:rsid w:val="00B84D6B"/>
    <w:rsid w:val="00B85178"/>
    <w:rsid w:val="00B8585C"/>
    <w:rsid w:val="00B87257"/>
    <w:rsid w:val="00B87A6B"/>
    <w:rsid w:val="00B9079E"/>
    <w:rsid w:val="00B92599"/>
    <w:rsid w:val="00B92CD5"/>
    <w:rsid w:val="00B933CD"/>
    <w:rsid w:val="00B9370F"/>
    <w:rsid w:val="00B939F3"/>
    <w:rsid w:val="00B9411C"/>
    <w:rsid w:val="00B94310"/>
    <w:rsid w:val="00B9533B"/>
    <w:rsid w:val="00B96007"/>
    <w:rsid w:val="00B962B7"/>
    <w:rsid w:val="00B96341"/>
    <w:rsid w:val="00B96578"/>
    <w:rsid w:val="00B971B0"/>
    <w:rsid w:val="00B97E83"/>
    <w:rsid w:val="00BA15E3"/>
    <w:rsid w:val="00BA18F6"/>
    <w:rsid w:val="00BA2769"/>
    <w:rsid w:val="00BA2E69"/>
    <w:rsid w:val="00BA4832"/>
    <w:rsid w:val="00BA4F2F"/>
    <w:rsid w:val="00BA4F9B"/>
    <w:rsid w:val="00BA4FC8"/>
    <w:rsid w:val="00BA5244"/>
    <w:rsid w:val="00BA551F"/>
    <w:rsid w:val="00BA5531"/>
    <w:rsid w:val="00BA5B13"/>
    <w:rsid w:val="00BA5FEC"/>
    <w:rsid w:val="00BA63AC"/>
    <w:rsid w:val="00BA6458"/>
    <w:rsid w:val="00BA7086"/>
    <w:rsid w:val="00BA7759"/>
    <w:rsid w:val="00BB1358"/>
    <w:rsid w:val="00BB13BA"/>
    <w:rsid w:val="00BB1E89"/>
    <w:rsid w:val="00BB2059"/>
    <w:rsid w:val="00BB3324"/>
    <w:rsid w:val="00BB3567"/>
    <w:rsid w:val="00BB3955"/>
    <w:rsid w:val="00BB3D2C"/>
    <w:rsid w:val="00BB5EA7"/>
    <w:rsid w:val="00BB6057"/>
    <w:rsid w:val="00BB6728"/>
    <w:rsid w:val="00BB67B8"/>
    <w:rsid w:val="00BB6A79"/>
    <w:rsid w:val="00BB7B69"/>
    <w:rsid w:val="00BB7CE8"/>
    <w:rsid w:val="00BC154E"/>
    <w:rsid w:val="00BC1C04"/>
    <w:rsid w:val="00BC1CD7"/>
    <w:rsid w:val="00BC212F"/>
    <w:rsid w:val="00BC2868"/>
    <w:rsid w:val="00BC3DC2"/>
    <w:rsid w:val="00BC51B1"/>
    <w:rsid w:val="00BC625F"/>
    <w:rsid w:val="00BD0087"/>
    <w:rsid w:val="00BD0479"/>
    <w:rsid w:val="00BD14AF"/>
    <w:rsid w:val="00BD1B28"/>
    <w:rsid w:val="00BD1D21"/>
    <w:rsid w:val="00BD263F"/>
    <w:rsid w:val="00BD271F"/>
    <w:rsid w:val="00BD34C9"/>
    <w:rsid w:val="00BD434E"/>
    <w:rsid w:val="00BD466D"/>
    <w:rsid w:val="00BD4D61"/>
    <w:rsid w:val="00BD4FED"/>
    <w:rsid w:val="00BD529F"/>
    <w:rsid w:val="00BD574E"/>
    <w:rsid w:val="00BD609E"/>
    <w:rsid w:val="00BD679A"/>
    <w:rsid w:val="00BD689A"/>
    <w:rsid w:val="00BD6C57"/>
    <w:rsid w:val="00BD6D84"/>
    <w:rsid w:val="00BD7776"/>
    <w:rsid w:val="00BD7960"/>
    <w:rsid w:val="00BD7D13"/>
    <w:rsid w:val="00BD7E5B"/>
    <w:rsid w:val="00BD7F24"/>
    <w:rsid w:val="00BE1E02"/>
    <w:rsid w:val="00BE3720"/>
    <w:rsid w:val="00BE3D10"/>
    <w:rsid w:val="00BE5177"/>
    <w:rsid w:val="00BE5590"/>
    <w:rsid w:val="00BE6663"/>
    <w:rsid w:val="00BE6D30"/>
    <w:rsid w:val="00BE6F5A"/>
    <w:rsid w:val="00BE712F"/>
    <w:rsid w:val="00BE7CA4"/>
    <w:rsid w:val="00BF073E"/>
    <w:rsid w:val="00BF11ED"/>
    <w:rsid w:val="00BF1334"/>
    <w:rsid w:val="00BF141A"/>
    <w:rsid w:val="00BF25DF"/>
    <w:rsid w:val="00BF265B"/>
    <w:rsid w:val="00BF2F58"/>
    <w:rsid w:val="00BF3074"/>
    <w:rsid w:val="00BF4421"/>
    <w:rsid w:val="00BF4B70"/>
    <w:rsid w:val="00BF575C"/>
    <w:rsid w:val="00BF58D9"/>
    <w:rsid w:val="00BF62D8"/>
    <w:rsid w:val="00BF65D1"/>
    <w:rsid w:val="00BF7935"/>
    <w:rsid w:val="00C000D0"/>
    <w:rsid w:val="00C00BC7"/>
    <w:rsid w:val="00C011E4"/>
    <w:rsid w:val="00C014BC"/>
    <w:rsid w:val="00C01948"/>
    <w:rsid w:val="00C0256D"/>
    <w:rsid w:val="00C02794"/>
    <w:rsid w:val="00C02D43"/>
    <w:rsid w:val="00C036E7"/>
    <w:rsid w:val="00C0415D"/>
    <w:rsid w:val="00C04F6D"/>
    <w:rsid w:val="00C055B9"/>
    <w:rsid w:val="00C079FC"/>
    <w:rsid w:val="00C07AAF"/>
    <w:rsid w:val="00C104D7"/>
    <w:rsid w:val="00C10B26"/>
    <w:rsid w:val="00C10E43"/>
    <w:rsid w:val="00C11618"/>
    <w:rsid w:val="00C1189B"/>
    <w:rsid w:val="00C123B4"/>
    <w:rsid w:val="00C129A6"/>
    <w:rsid w:val="00C12AA4"/>
    <w:rsid w:val="00C12B43"/>
    <w:rsid w:val="00C13433"/>
    <w:rsid w:val="00C13E0C"/>
    <w:rsid w:val="00C14BD7"/>
    <w:rsid w:val="00C15BAE"/>
    <w:rsid w:val="00C1617B"/>
    <w:rsid w:val="00C16718"/>
    <w:rsid w:val="00C174C6"/>
    <w:rsid w:val="00C20086"/>
    <w:rsid w:val="00C200A8"/>
    <w:rsid w:val="00C20C63"/>
    <w:rsid w:val="00C21C53"/>
    <w:rsid w:val="00C21F2F"/>
    <w:rsid w:val="00C226B9"/>
    <w:rsid w:val="00C22B03"/>
    <w:rsid w:val="00C2321E"/>
    <w:rsid w:val="00C235F4"/>
    <w:rsid w:val="00C23987"/>
    <w:rsid w:val="00C23FE3"/>
    <w:rsid w:val="00C24592"/>
    <w:rsid w:val="00C24683"/>
    <w:rsid w:val="00C24CEE"/>
    <w:rsid w:val="00C26305"/>
    <w:rsid w:val="00C263A2"/>
    <w:rsid w:val="00C27C73"/>
    <w:rsid w:val="00C30ECF"/>
    <w:rsid w:val="00C3113F"/>
    <w:rsid w:val="00C31753"/>
    <w:rsid w:val="00C31DA1"/>
    <w:rsid w:val="00C31EB8"/>
    <w:rsid w:val="00C32424"/>
    <w:rsid w:val="00C33161"/>
    <w:rsid w:val="00C3328D"/>
    <w:rsid w:val="00C34ACB"/>
    <w:rsid w:val="00C34B63"/>
    <w:rsid w:val="00C36C65"/>
    <w:rsid w:val="00C403AB"/>
    <w:rsid w:val="00C42A3F"/>
    <w:rsid w:val="00C448D1"/>
    <w:rsid w:val="00C45E67"/>
    <w:rsid w:val="00C46C5A"/>
    <w:rsid w:val="00C47403"/>
    <w:rsid w:val="00C506CB"/>
    <w:rsid w:val="00C51C1C"/>
    <w:rsid w:val="00C52BFE"/>
    <w:rsid w:val="00C53383"/>
    <w:rsid w:val="00C53C1D"/>
    <w:rsid w:val="00C542E0"/>
    <w:rsid w:val="00C5443F"/>
    <w:rsid w:val="00C554C1"/>
    <w:rsid w:val="00C55936"/>
    <w:rsid w:val="00C56F6E"/>
    <w:rsid w:val="00C57E0E"/>
    <w:rsid w:val="00C60117"/>
    <w:rsid w:val="00C6038A"/>
    <w:rsid w:val="00C60CF7"/>
    <w:rsid w:val="00C60E83"/>
    <w:rsid w:val="00C6129D"/>
    <w:rsid w:val="00C616EC"/>
    <w:rsid w:val="00C61F34"/>
    <w:rsid w:val="00C627E3"/>
    <w:rsid w:val="00C6373B"/>
    <w:rsid w:val="00C6414C"/>
    <w:rsid w:val="00C64211"/>
    <w:rsid w:val="00C652E9"/>
    <w:rsid w:val="00C65BEA"/>
    <w:rsid w:val="00C668FF"/>
    <w:rsid w:val="00C669D5"/>
    <w:rsid w:val="00C66FD1"/>
    <w:rsid w:val="00C6729C"/>
    <w:rsid w:val="00C6769B"/>
    <w:rsid w:val="00C67B27"/>
    <w:rsid w:val="00C70102"/>
    <w:rsid w:val="00C706EB"/>
    <w:rsid w:val="00C716D1"/>
    <w:rsid w:val="00C71FB3"/>
    <w:rsid w:val="00C7218B"/>
    <w:rsid w:val="00C72549"/>
    <w:rsid w:val="00C7312E"/>
    <w:rsid w:val="00C735CB"/>
    <w:rsid w:val="00C73790"/>
    <w:rsid w:val="00C7435D"/>
    <w:rsid w:val="00C744C8"/>
    <w:rsid w:val="00C74A7B"/>
    <w:rsid w:val="00C74E6D"/>
    <w:rsid w:val="00C7559A"/>
    <w:rsid w:val="00C75B96"/>
    <w:rsid w:val="00C7600F"/>
    <w:rsid w:val="00C76351"/>
    <w:rsid w:val="00C7683A"/>
    <w:rsid w:val="00C807AC"/>
    <w:rsid w:val="00C8184A"/>
    <w:rsid w:val="00C82D40"/>
    <w:rsid w:val="00C8372B"/>
    <w:rsid w:val="00C84886"/>
    <w:rsid w:val="00C854D9"/>
    <w:rsid w:val="00C85A63"/>
    <w:rsid w:val="00C8648E"/>
    <w:rsid w:val="00C877BD"/>
    <w:rsid w:val="00C91B41"/>
    <w:rsid w:val="00C920E8"/>
    <w:rsid w:val="00C9279C"/>
    <w:rsid w:val="00C9321E"/>
    <w:rsid w:val="00C93504"/>
    <w:rsid w:val="00C94049"/>
    <w:rsid w:val="00C94331"/>
    <w:rsid w:val="00C94AA9"/>
    <w:rsid w:val="00C94D88"/>
    <w:rsid w:val="00C952A0"/>
    <w:rsid w:val="00C953DB"/>
    <w:rsid w:val="00C9585B"/>
    <w:rsid w:val="00C95DEB"/>
    <w:rsid w:val="00C966E2"/>
    <w:rsid w:val="00C97EB8"/>
    <w:rsid w:val="00CA0632"/>
    <w:rsid w:val="00CA0D28"/>
    <w:rsid w:val="00CA11D6"/>
    <w:rsid w:val="00CA1411"/>
    <w:rsid w:val="00CA1561"/>
    <w:rsid w:val="00CA18E0"/>
    <w:rsid w:val="00CA1A4E"/>
    <w:rsid w:val="00CA244B"/>
    <w:rsid w:val="00CA3FB9"/>
    <w:rsid w:val="00CA4DAA"/>
    <w:rsid w:val="00CA4E43"/>
    <w:rsid w:val="00CA4EC2"/>
    <w:rsid w:val="00CA5226"/>
    <w:rsid w:val="00CA54AA"/>
    <w:rsid w:val="00CA5A1E"/>
    <w:rsid w:val="00CA5C9B"/>
    <w:rsid w:val="00CA5E12"/>
    <w:rsid w:val="00CA610E"/>
    <w:rsid w:val="00CA634F"/>
    <w:rsid w:val="00CA642D"/>
    <w:rsid w:val="00CA67D6"/>
    <w:rsid w:val="00CA6BED"/>
    <w:rsid w:val="00CA7EB1"/>
    <w:rsid w:val="00CB029E"/>
    <w:rsid w:val="00CB03A9"/>
    <w:rsid w:val="00CB0A4C"/>
    <w:rsid w:val="00CB1493"/>
    <w:rsid w:val="00CB2622"/>
    <w:rsid w:val="00CB35B5"/>
    <w:rsid w:val="00CB36F1"/>
    <w:rsid w:val="00CB3C54"/>
    <w:rsid w:val="00CB49D9"/>
    <w:rsid w:val="00CB5107"/>
    <w:rsid w:val="00CB51EA"/>
    <w:rsid w:val="00CB6D4F"/>
    <w:rsid w:val="00CB7BEA"/>
    <w:rsid w:val="00CB7E0B"/>
    <w:rsid w:val="00CC02DF"/>
    <w:rsid w:val="00CC11CC"/>
    <w:rsid w:val="00CC30EC"/>
    <w:rsid w:val="00CC34F6"/>
    <w:rsid w:val="00CC3AFF"/>
    <w:rsid w:val="00CC4D1D"/>
    <w:rsid w:val="00CC5094"/>
    <w:rsid w:val="00CC514F"/>
    <w:rsid w:val="00CC5299"/>
    <w:rsid w:val="00CC53AF"/>
    <w:rsid w:val="00CC55D6"/>
    <w:rsid w:val="00CC5BF2"/>
    <w:rsid w:val="00CC5E67"/>
    <w:rsid w:val="00CC64CC"/>
    <w:rsid w:val="00CC6DA9"/>
    <w:rsid w:val="00CC70A8"/>
    <w:rsid w:val="00CC72AA"/>
    <w:rsid w:val="00CD13C8"/>
    <w:rsid w:val="00CD176C"/>
    <w:rsid w:val="00CD1DED"/>
    <w:rsid w:val="00CD2A51"/>
    <w:rsid w:val="00CD37F3"/>
    <w:rsid w:val="00CD3C9A"/>
    <w:rsid w:val="00CD4F82"/>
    <w:rsid w:val="00CD50C3"/>
    <w:rsid w:val="00CD5F6B"/>
    <w:rsid w:val="00CD6A69"/>
    <w:rsid w:val="00CD6BD3"/>
    <w:rsid w:val="00CD7150"/>
    <w:rsid w:val="00CD750A"/>
    <w:rsid w:val="00CD7CFC"/>
    <w:rsid w:val="00CE057F"/>
    <w:rsid w:val="00CE0B92"/>
    <w:rsid w:val="00CE0BD6"/>
    <w:rsid w:val="00CE0C02"/>
    <w:rsid w:val="00CE0E8B"/>
    <w:rsid w:val="00CE3745"/>
    <w:rsid w:val="00CE39C3"/>
    <w:rsid w:val="00CE42BB"/>
    <w:rsid w:val="00CE442D"/>
    <w:rsid w:val="00CE450F"/>
    <w:rsid w:val="00CE4B49"/>
    <w:rsid w:val="00CE5092"/>
    <w:rsid w:val="00CE596A"/>
    <w:rsid w:val="00CE5DC5"/>
    <w:rsid w:val="00CE5DCD"/>
    <w:rsid w:val="00CE6AE7"/>
    <w:rsid w:val="00CE7A5E"/>
    <w:rsid w:val="00CF035A"/>
    <w:rsid w:val="00CF10C6"/>
    <w:rsid w:val="00CF1241"/>
    <w:rsid w:val="00CF13A6"/>
    <w:rsid w:val="00CF4A7F"/>
    <w:rsid w:val="00CF5028"/>
    <w:rsid w:val="00CF5901"/>
    <w:rsid w:val="00CF5EDA"/>
    <w:rsid w:val="00CF5FBF"/>
    <w:rsid w:val="00CF6174"/>
    <w:rsid w:val="00CF6C07"/>
    <w:rsid w:val="00CF6C87"/>
    <w:rsid w:val="00CF79D8"/>
    <w:rsid w:val="00D002E6"/>
    <w:rsid w:val="00D00E2B"/>
    <w:rsid w:val="00D00F88"/>
    <w:rsid w:val="00D01048"/>
    <w:rsid w:val="00D01731"/>
    <w:rsid w:val="00D01B53"/>
    <w:rsid w:val="00D02A16"/>
    <w:rsid w:val="00D02DC3"/>
    <w:rsid w:val="00D034F9"/>
    <w:rsid w:val="00D03D5F"/>
    <w:rsid w:val="00D04584"/>
    <w:rsid w:val="00D04639"/>
    <w:rsid w:val="00D04D08"/>
    <w:rsid w:val="00D0514F"/>
    <w:rsid w:val="00D05F00"/>
    <w:rsid w:val="00D05F65"/>
    <w:rsid w:val="00D064AA"/>
    <w:rsid w:val="00D06EB2"/>
    <w:rsid w:val="00D071EE"/>
    <w:rsid w:val="00D11A47"/>
    <w:rsid w:val="00D12397"/>
    <w:rsid w:val="00D139A1"/>
    <w:rsid w:val="00D1445A"/>
    <w:rsid w:val="00D148EF"/>
    <w:rsid w:val="00D15003"/>
    <w:rsid w:val="00D1569F"/>
    <w:rsid w:val="00D15A70"/>
    <w:rsid w:val="00D1652C"/>
    <w:rsid w:val="00D16CDF"/>
    <w:rsid w:val="00D17D76"/>
    <w:rsid w:val="00D20343"/>
    <w:rsid w:val="00D20A1A"/>
    <w:rsid w:val="00D21625"/>
    <w:rsid w:val="00D21E96"/>
    <w:rsid w:val="00D22174"/>
    <w:rsid w:val="00D222AF"/>
    <w:rsid w:val="00D2233D"/>
    <w:rsid w:val="00D22AC1"/>
    <w:rsid w:val="00D22EC0"/>
    <w:rsid w:val="00D22F23"/>
    <w:rsid w:val="00D24B79"/>
    <w:rsid w:val="00D2545E"/>
    <w:rsid w:val="00D260BE"/>
    <w:rsid w:val="00D26563"/>
    <w:rsid w:val="00D26790"/>
    <w:rsid w:val="00D27259"/>
    <w:rsid w:val="00D27344"/>
    <w:rsid w:val="00D275B3"/>
    <w:rsid w:val="00D27D4A"/>
    <w:rsid w:val="00D3068C"/>
    <w:rsid w:val="00D318FC"/>
    <w:rsid w:val="00D31C06"/>
    <w:rsid w:val="00D322CD"/>
    <w:rsid w:val="00D32A85"/>
    <w:rsid w:val="00D33082"/>
    <w:rsid w:val="00D34398"/>
    <w:rsid w:val="00D344EC"/>
    <w:rsid w:val="00D349EC"/>
    <w:rsid w:val="00D34FC8"/>
    <w:rsid w:val="00D36BC0"/>
    <w:rsid w:val="00D36DA5"/>
    <w:rsid w:val="00D37144"/>
    <w:rsid w:val="00D37516"/>
    <w:rsid w:val="00D37802"/>
    <w:rsid w:val="00D378FE"/>
    <w:rsid w:val="00D37AD6"/>
    <w:rsid w:val="00D40FB4"/>
    <w:rsid w:val="00D41208"/>
    <w:rsid w:val="00D413D0"/>
    <w:rsid w:val="00D42B30"/>
    <w:rsid w:val="00D430C2"/>
    <w:rsid w:val="00D4698F"/>
    <w:rsid w:val="00D46F74"/>
    <w:rsid w:val="00D47462"/>
    <w:rsid w:val="00D5005B"/>
    <w:rsid w:val="00D508B9"/>
    <w:rsid w:val="00D50C6A"/>
    <w:rsid w:val="00D51B54"/>
    <w:rsid w:val="00D52008"/>
    <w:rsid w:val="00D520AE"/>
    <w:rsid w:val="00D5252F"/>
    <w:rsid w:val="00D529C7"/>
    <w:rsid w:val="00D52E0D"/>
    <w:rsid w:val="00D5365B"/>
    <w:rsid w:val="00D53B75"/>
    <w:rsid w:val="00D54368"/>
    <w:rsid w:val="00D54E2A"/>
    <w:rsid w:val="00D5501C"/>
    <w:rsid w:val="00D5616B"/>
    <w:rsid w:val="00D56652"/>
    <w:rsid w:val="00D57BBB"/>
    <w:rsid w:val="00D606A1"/>
    <w:rsid w:val="00D60AF2"/>
    <w:rsid w:val="00D60E93"/>
    <w:rsid w:val="00D61E0B"/>
    <w:rsid w:val="00D621D6"/>
    <w:rsid w:val="00D64546"/>
    <w:rsid w:val="00D64E0F"/>
    <w:rsid w:val="00D64EBE"/>
    <w:rsid w:val="00D65B8E"/>
    <w:rsid w:val="00D65BAD"/>
    <w:rsid w:val="00D66ACA"/>
    <w:rsid w:val="00D70062"/>
    <w:rsid w:val="00D70DA4"/>
    <w:rsid w:val="00D7160B"/>
    <w:rsid w:val="00D71655"/>
    <w:rsid w:val="00D71ECB"/>
    <w:rsid w:val="00D7264B"/>
    <w:rsid w:val="00D7449B"/>
    <w:rsid w:val="00D75BC3"/>
    <w:rsid w:val="00D75BE2"/>
    <w:rsid w:val="00D7610B"/>
    <w:rsid w:val="00D77678"/>
    <w:rsid w:val="00D778A5"/>
    <w:rsid w:val="00D809B6"/>
    <w:rsid w:val="00D80C7F"/>
    <w:rsid w:val="00D8111D"/>
    <w:rsid w:val="00D8215C"/>
    <w:rsid w:val="00D82285"/>
    <w:rsid w:val="00D827FA"/>
    <w:rsid w:val="00D83E29"/>
    <w:rsid w:val="00D8402E"/>
    <w:rsid w:val="00D8492E"/>
    <w:rsid w:val="00D863A8"/>
    <w:rsid w:val="00D86691"/>
    <w:rsid w:val="00D86C14"/>
    <w:rsid w:val="00D86C1B"/>
    <w:rsid w:val="00D86FE9"/>
    <w:rsid w:val="00D87D47"/>
    <w:rsid w:val="00D90438"/>
    <w:rsid w:val="00D9125C"/>
    <w:rsid w:val="00D913AD"/>
    <w:rsid w:val="00D91876"/>
    <w:rsid w:val="00D918C3"/>
    <w:rsid w:val="00D928DE"/>
    <w:rsid w:val="00D928FD"/>
    <w:rsid w:val="00D933B8"/>
    <w:rsid w:val="00D93602"/>
    <w:rsid w:val="00D93929"/>
    <w:rsid w:val="00D94758"/>
    <w:rsid w:val="00D95C24"/>
    <w:rsid w:val="00D96080"/>
    <w:rsid w:val="00D96300"/>
    <w:rsid w:val="00D96841"/>
    <w:rsid w:val="00D9695C"/>
    <w:rsid w:val="00D97126"/>
    <w:rsid w:val="00DA01D7"/>
    <w:rsid w:val="00DA1480"/>
    <w:rsid w:val="00DA1658"/>
    <w:rsid w:val="00DA16C1"/>
    <w:rsid w:val="00DA185A"/>
    <w:rsid w:val="00DA191B"/>
    <w:rsid w:val="00DA2069"/>
    <w:rsid w:val="00DA29E8"/>
    <w:rsid w:val="00DA2AB9"/>
    <w:rsid w:val="00DA2B63"/>
    <w:rsid w:val="00DA2CE7"/>
    <w:rsid w:val="00DA3EE5"/>
    <w:rsid w:val="00DA4224"/>
    <w:rsid w:val="00DA429B"/>
    <w:rsid w:val="00DA4722"/>
    <w:rsid w:val="00DA4FEA"/>
    <w:rsid w:val="00DA5426"/>
    <w:rsid w:val="00DA60AE"/>
    <w:rsid w:val="00DA6158"/>
    <w:rsid w:val="00DA72FA"/>
    <w:rsid w:val="00DA79D5"/>
    <w:rsid w:val="00DA7B1D"/>
    <w:rsid w:val="00DB1E22"/>
    <w:rsid w:val="00DB212A"/>
    <w:rsid w:val="00DB22DE"/>
    <w:rsid w:val="00DB237A"/>
    <w:rsid w:val="00DB2594"/>
    <w:rsid w:val="00DB2C2B"/>
    <w:rsid w:val="00DB3ABD"/>
    <w:rsid w:val="00DB4547"/>
    <w:rsid w:val="00DB4FDF"/>
    <w:rsid w:val="00DB5A03"/>
    <w:rsid w:val="00DB5B83"/>
    <w:rsid w:val="00DB6BB8"/>
    <w:rsid w:val="00DB717C"/>
    <w:rsid w:val="00DB77E3"/>
    <w:rsid w:val="00DC054A"/>
    <w:rsid w:val="00DC1273"/>
    <w:rsid w:val="00DC1898"/>
    <w:rsid w:val="00DC339C"/>
    <w:rsid w:val="00DC341F"/>
    <w:rsid w:val="00DC37E2"/>
    <w:rsid w:val="00DC3C1C"/>
    <w:rsid w:val="00DC4269"/>
    <w:rsid w:val="00DC42D3"/>
    <w:rsid w:val="00DC42E8"/>
    <w:rsid w:val="00DC4542"/>
    <w:rsid w:val="00DC45B6"/>
    <w:rsid w:val="00DC4734"/>
    <w:rsid w:val="00DC4A91"/>
    <w:rsid w:val="00DC4ADB"/>
    <w:rsid w:val="00DC52E7"/>
    <w:rsid w:val="00DC5AA8"/>
    <w:rsid w:val="00DC670C"/>
    <w:rsid w:val="00DC6AEA"/>
    <w:rsid w:val="00DC7803"/>
    <w:rsid w:val="00DC7A22"/>
    <w:rsid w:val="00DC7F7D"/>
    <w:rsid w:val="00DD0591"/>
    <w:rsid w:val="00DD0698"/>
    <w:rsid w:val="00DD187D"/>
    <w:rsid w:val="00DD1970"/>
    <w:rsid w:val="00DD2027"/>
    <w:rsid w:val="00DD25FA"/>
    <w:rsid w:val="00DD2645"/>
    <w:rsid w:val="00DD2946"/>
    <w:rsid w:val="00DD2BAC"/>
    <w:rsid w:val="00DD3327"/>
    <w:rsid w:val="00DD343D"/>
    <w:rsid w:val="00DD347B"/>
    <w:rsid w:val="00DD398E"/>
    <w:rsid w:val="00DD48F7"/>
    <w:rsid w:val="00DD5872"/>
    <w:rsid w:val="00DD5FDD"/>
    <w:rsid w:val="00DD7867"/>
    <w:rsid w:val="00DD7896"/>
    <w:rsid w:val="00DE078C"/>
    <w:rsid w:val="00DE0D87"/>
    <w:rsid w:val="00DE1185"/>
    <w:rsid w:val="00DE1195"/>
    <w:rsid w:val="00DE14D3"/>
    <w:rsid w:val="00DE2142"/>
    <w:rsid w:val="00DE22F1"/>
    <w:rsid w:val="00DE2382"/>
    <w:rsid w:val="00DE24C9"/>
    <w:rsid w:val="00DE2515"/>
    <w:rsid w:val="00DE2F38"/>
    <w:rsid w:val="00DE2F60"/>
    <w:rsid w:val="00DE33AD"/>
    <w:rsid w:val="00DE41AC"/>
    <w:rsid w:val="00DE435E"/>
    <w:rsid w:val="00DE4853"/>
    <w:rsid w:val="00DE4E87"/>
    <w:rsid w:val="00DE57EC"/>
    <w:rsid w:val="00DE5ADD"/>
    <w:rsid w:val="00DE6275"/>
    <w:rsid w:val="00DE7765"/>
    <w:rsid w:val="00DE7C9F"/>
    <w:rsid w:val="00DF0A4E"/>
    <w:rsid w:val="00DF10F8"/>
    <w:rsid w:val="00DF1404"/>
    <w:rsid w:val="00DF25D1"/>
    <w:rsid w:val="00DF2A28"/>
    <w:rsid w:val="00DF2E72"/>
    <w:rsid w:val="00DF39E3"/>
    <w:rsid w:val="00DF4953"/>
    <w:rsid w:val="00DF4A72"/>
    <w:rsid w:val="00DF4AEE"/>
    <w:rsid w:val="00DF52E8"/>
    <w:rsid w:val="00DF677E"/>
    <w:rsid w:val="00DF67FA"/>
    <w:rsid w:val="00DF6D6B"/>
    <w:rsid w:val="00DF6DB7"/>
    <w:rsid w:val="00DF7400"/>
    <w:rsid w:val="00E0123B"/>
    <w:rsid w:val="00E01424"/>
    <w:rsid w:val="00E032ED"/>
    <w:rsid w:val="00E04DAB"/>
    <w:rsid w:val="00E04F1B"/>
    <w:rsid w:val="00E05440"/>
    <w:rsid w:val="00E05537"/>
    <w:rsid w:val="00E067A8"/>
    <w:rsid w:val="00E06B8F"/>
    <w:rsid w:val="00E10359"/>
    <w:rsid w:val="00E10A85"/>
    <w:rsid w:val="00E122EB"/>
    <w:rsid w:val="00E1242C"/>
    <w:rsid w:val="00E12BF7"/>
    <w:rsid w:val="00E132CE"/>
    <w:rsid w:val="00E145CF"/>
    <w:rsid w:val="00E149BD"/>
    <w:rsid w:val="00E154F3"/>
    <w:rsid w:val="00E15E59"/>
    <w:rsid w:val="00E1613F"/>
    <w:rsid w:val="00E16A85"/>
    <w:rsid w:val="00E172E6"/>
    <w:rsid w:val="00E17434"/>
    <w:rsid w:val="00E17A5E"/>
    <w:rsid w:val="00E17DA4"/>
    <w:rsid w:val="00E21687"/>
    <w:rsid w:val="00E21794"/>
    <w:rsid w:val="00E22420"/>
    <w:rsid w:val="00E225CB"/>
    <w:rsid w:val="00E226A7"/>
    <w:rsid w:val="00E235BC"/>
    <w:rsid w:val="00E23D27"/>
    <w:rsid w:val="00E24247"/>
    <w:rsid w:val="00E243B2"/>
    <w:rsid w:val="00E2452C"/>
    <w:rsid w:val="00E246EB"/>
    <w:rsid w:val="00E24DFB"/>
    <w:rsid w:val="00E27027"/>
    <w:rsid w:val="00E270BF"/>
    <w:rsid w:val="00E27C00"/>
    <w:rsid w:val="00E27D1A"/>
    <w:rsid w:val="00E30630"/>
    <w:rsid w:val="00E3079E"/>
    <w:rsid w:val="00E30E62"/>
    <w:rsid w:val="00E321E2"/>
    <w:rsid w:val="00E32453"/>
    <w:rsid w:val="00E3298E"/>
    <w:rsid w:val="00E32A84"/>
    <w:rsid w:val="00E33444"/>
    <w:rsid w:val="00E33840"/>
    <w:rsid w:val="00E34077"/>
    <w:rsid w:val="00E34419"/>
    <w:rsid w:val="00E34A31"/>
    <w:rsid w:val="00E34EF1"/>
    <w:rsid w:val="00E35BC4"/>
    <w:rsid w:val="00E364DB"/>
    <w:rsid w:val="00E36D6F"/>
    <w:rsid w:val="00E373F4"/>
    <w:rsid w:val="00E3746D"/>
    <w:rsid w:val="00E37D03"/>
    <w:rsid w:val="00E4157B"/>
    <w:rsid w:val="00E41BDC"/>
    <w:rsid w:val="00E42CB5"/>
    <w:rsid w:val="00E432CD"/>
    <w:rsid w:val="00E4418B"/>
    <w:rsid w:val="00E46D10"/>
    <w:rsid w:val="00E47687"/>
    <w:rsid w:val="00E5023C"/>
    <w:rsid w:val="00E505FC"/>
    <w:rsid w:val="00E51944"/>
    <w:rsid w:val="00E52E6E"/>
    <w:rsid w:val="00E54D84"/>
    <w:rsid w:val="00E5533E"/>
    <w:rsid w:val="00E56DA5"/>
    <w:rsid w:val="00E57409"/>
    <w:rsid w:val="00E57B11"/>
    <w:rsid w:val="00E57CD0"/>
    <w:rsid w:val="00E60518"/>
    <w:rsid w:val="00E60B3F"/>
    <w:rsid w:val="00E60EE1"/>
    <w:rsid w:val="00E60F5F"/>
    <w:rsid w:val="00E6107B"/>
    <w:rsid w:val="00E61262"/>
    <w:rsid w:val="00E61B56"/>
    <w:rsid w:val="00E61FF5"/>
    <w:rsid w:val="00E62B3B"/>
    <w:rsid w:val="00E63872"/>
    <w:rsid w:val="00E6483E"/>
    <w:rsid w:val="00E64E59"/>
    <w:rsid w:val="00E64F19"/>
    <w:rsid w:val="00E64FE5"/>
    <w:rsid w:val="00E65306"/>
    <w:rsid w:val="00E6565D"/>
    <w:rsid w:val="00E65CDD"/>
    <w:rsid w:val="00E6607B"/>
    <w:rsid w:val="00E66A9B"/>
    <w:rsid w:val="00E66B3E"/>
    <w:rsid w:val="00E66B9F"/>
    <w:rsid w:val="00E66BB0"/>
    <w:rsid w:val="00E66E28"/>
    <w:rsid w:val="00E6702E"/>
    <w:rsid w:val="00E677A6"/>
    <w:rsid w:val="00E67F30"/>
    <w:rsid w:val="00E70E0F"/>
    <w:rsid w:val="00E71630"/>
    <w:rsid w:val="00E71A06"/>
    <w:rsid w:val="00E731BF"/>
    <w:rsid w:val="00E731C4"/>
    <w:rsid w:val="00E733F6"/>
    <w:rsid w:val="00E73B33"/>
    <w:rsid w:val="00E73C2D"/>
    <w:rsid w:val="00E74770"/>
    <w:rsid w:val="00E74E9F"/>
    <w:rsid w:val="00E74F64"/>
    <w:rsid w:val="00E7553B"/>
    <w:rsid w:val="00E7563B"/>
    <w:rsid w:val="00E75DEB"/>
    <w:rsid w:val="00E76172"/>
    <w:rsid w:val="00E76974"/>
    <w:rsid w:val="00E77661"/>
    <w:rsid w:val="00E8000D"/>
    <w:rsid w:val="00E81909"/>
    <w:rsid w:val="00E8261C"/>
    <w:rsid w:val="00E82CFB"/>
    <w:rsid w:val="00E831AB"/>
    <w:rsid w:val="00E83219"/>
    <w:rsid w:val="00E833DD"/>
    <w:rsid w:val="00E837B6"/>
    <w:rsid w:val="00E8382F"/>
    <w:rsid w:val="00E842E5"/>
    <w:rsid w:val="00E8479D"/>
    <w:rsid w:val="00E847BA"/>
    <w:rsid w:val="00E8509A"/>
    <w:rsid w:val="00E85A48"/>
    <w:rsid w:val="00E85EED"/>
    <w:rsid w:val="00E87904"/>
    <w:rsid w:val="00E90E8B"/>
    <w:rsid w:val="00E91255"/>
    <w:rsid w:val="00E921FF"/>
    <w:rsid w:val="00E9287D"/>
    <w:rsid w:val="00E92FF3"/>
    <w:rsid w:val="00E93FE6"/>
    <w:rsid w:val="00E941B0"/>
    <w:rsid w:val="00E94C80"/>
    <w:rsid w:val="00E95324"/>
    <w:rsid w:val="00E95877"/>
    <w:rsid w:val="00E961DC"/>
    <w:rsid w:val="00E971A4"/>
    <w:rsid w:val="00E979EB"/>
    <w:rsid w:val="00E97C32"/>
    <w:rsid w:val="00E97E3F"/>
    <w:rsid w:val="00E97ED1"/>
    <w:rsid w:val="00EA0025"/>
    <w:rsid w:val="00EA0089"/>
    <w:rsid w:val="00EA068D"/>
    <w:rsid w:val="00EA18F3"/>
    <w:rsid w:val="00EA1A01"/>
    <w:rsid w:val="00EA2B4C"/>
    <w:rsid w:val="00EA2DDB"/>
    <w:rsid w:val="00EA3759"/>
    <w:rsid w:val="00EA3791"/>
    <w:rsid w:val="00EA3A03"/>
    <w:rsid w:val="00EA3D99"/>
    <w:rsid w:val="00EA3F51"/>
    <w:rsid w:val="00EA4038"/>
    <w:rsid w:val="00EA410B"/>
    <w:rsid w:val="00EA5438"/>
    <w:rsid w:val="00EA5DC7"/>
    <w:rsid w:val="00EA5F6E"/>
    <w:rsid w:val="00EA634C"/>
    <w:rsid w:val="00EA63D0"/>
    <w:rsid w:val="00EA6619"/>
    <w:rsid w:val="00EA6670"/>
    <w:rsid w:val="00EA6DBB"/>
    <w:rsid w:val="00EB0136"/>
    <w:rsid w:val="00EB01C7"/>
    <w:rsid w:val="00EB1724"/>
    <w:rsid w:val="00EB2775"/>
    <w:rsid w:val="00EB2D50"/>
    <w:rsid w:val="00EB35D5"/>
    <w:rsid w:val="00EB368F"/>
    <w:rsid w:val="00EB376A"/>
    <w:rsid w:val="00EB3987"/>
    <w:rsid w:val="00EB3F74"/>
    <w:rsid w:val="00EB4855"/>
    <w:rsid w:val="00EB49E5"/>
    <w:rsid w:val="00EB4AD2"/>
    <w:rsid w:val="00EB6757"/>
    <w:rsid w:val="00EB6A46"/>
    <w:rsid w:val="00EB6C9D"/>
    <w:rsid w:val="00EB7493"/>
    <w:rsid w:val="00EB7DBA"/>
    <w:rsid w:val="00EC077D"/>
    <w:rsid w:val="00EC0A47"/>
    <w:rsid w:val="00EC0B52"/>
    <w:rsid w:val="00EC111D"/>
    <w:rsid w:val="00EC15FF"/>
    <w:rsid w:val="00EC2673"/>
    <w:rsid w:val="00EC302D"/>
    <w:rsid w:val="00EC33DE"/>
    <w:rsid w:val="00EC368B"/>
    <w:rsid w:val="00EC3986"/>
    <w:rsid w:val="00EC3D3A"/>
    <w:rsid w:val="00EC4498"/>
    <w:rsid w:val="00EC4740"/>
    <w:rsid w:val="00EC5038"/>
    <w:rsid w:val="00EC599B"/>
    <w:rsid w:val="00EC69F0"/>
    <w:rsid w:val="00EC7175"/>
    <w:rsid w:val="00EC792D"/>
    <w:rsid w:val="00ED0C36"/>
    <w:rsid w:val="00ED0E76"/>
    <w:rsid w:val="00ED1688"/>
    <w:rsid w:val="00ED195E"/>
    <w:rsid w:val="00ED1DF2"/>
    <w:rsid w:val="00ED225B"/>
    <w:rsid w:val="00ED28C1"/>
    <w:rsid w:val="00ED322B"/>
    <w:rsid w:val="00ED34E8"/>
    <w:rsid w:val="00ED4033"/>
    <w:rsid w:val="00ED45BF"/>
    <w:rsid w:val="00ED560A"/>
    <w:rsid w:val="00ED60A1"/>
    <w:rsid w:val="00ED6626"/>
    <w:rsid w:val="00ED74CA"/>
    <w:rsid w:val="00ED75A3"/>
    <w:rsid w:val="00ED78B5"/>
    <w:rsid w:val="00EE0645"/>
    <w:rsid w:val="00EE1390"/>
    <w:rsid w:val="00EE13A3"/>
    <w:rsid w:val="00EE26E3"/>
    <w:rsid w:val="00EE2ED9"/>
    <w:rsid w:val="00EE5040"/>
    <w:rsid w:val="00EE59B9"/>
    <w:rsid w:val="00EE6167"/>
    <w:rsid w:val="00EE661B"/>
    <w:rsid w:val="00EE671E"/>
    <w:rsid w:val="00EE712D"/>
    <w:rsid w:val="00EE7363"/>
    <w:rsid w:val="00EE7720"/>
    <w:rsid w:val="00EF0336"/>
    <w:rsid w:val="00EF0963"/>
    <w:rsid w:val="00EF1471"/>
    <w:rsid w:val="00EF1561"/>
    <w:rsid w:val="00EF1941"/>
    <w:rsid w:val="00EF1BED"/>
    <w:rsid w:val="00EF2601"/>
    <w:rsid w:val="00EF2B0E"/>
    <w:rsid w:val="00EF395D"/>
    <w:rsid w:val="00EF3DD2"/>
    <w:rsid w:val="00EF4F06"/>
    <w:rsid w:val="00EF50ED"/>
    <w:rsid w:val="00EF5230"/>
    <w:rsid w:val="00EF61BA"/>
    <w:rsid w:val="00EF644C"/>
    <w:rsid w:val="00EF6B9B"/>
    <w:rsid w:val="00EF71F1"/>
    <w:rsid w:val="00EF7FD5"/>
    <w:rsid w:val="00F0045A"/>
    <w:rsid w:val="00F00B28"/>
    <w:rsid w:val="00F00D0B"/>
    <w:rsid w:val="00F01C5B"/>
    <w:rsid w:val="00F01CC9"/>
    <w:rsid w:val="00F0216B"/>
    <w:rsid w:val="00F02852"/>
    <w:rsid w:val="00F038E6"/>
    <w:rsid w:val="00F038E7"/>
    <w:rsid w:val="00F03F21"/>
    <w:rsid w:val="00F047F2"/>
    <w:rsid w:val="00F04B51"/>
    <w:rsid w:val="00F04BA0"/>
    <w:rsid w:val="00F05406"/>
    <w:rsid w:val="00F0586E"/>
    <w:rsid w:val="00F06E7A"/>
    <w:rsid w:val="00F103BB"/>
    <w:rsid w:val="00F118B3"/>
    <w:rsid w:val="00F11E20"/>
    <w:rsid w:val="00F11E92"/>
    <w:rsid w:val="00F123CD"/>
    <w:rsid w:val="00F128F9"/>
    <w:rsid w:val="00F149FF"/>
    <w:rsid w:val="00F17202"/>
    <w:rsid w:val="00F17410"/>
    <w:rsid w:val="00F17A05"/>
    <w:rsid w:val="00F2062D"/>
    <w:rsid w:val="00F20A60"/>
    <w:rsid w:val="00F20B16"/>
    <w:rsid w:val="00F20E26"/>
    <w:rsid w:val="00F224AE"/>
    <w:rsid w:val="00F22E49"/>
    <w:rsid w:val="00F236CC"/>
    <w:rsid w:val="00F23A0B"/>
    <w:rsid w:val="00F23A46"/>
    <w:rsid w:val="00F2421D"/>
    <w:rsid w:val="00F24D5A"/>
    <w:rsid w:val="00F24E2C"/>
    <w:rsid w:val="00F258DA"/>
    <w:rsid w:val="00F25DEF"/>
    <w:rsid w:val="00F26AC1"/>
    <w:rsid w:val="00F26DE4"/>
    <w:rsid w:val="00F270C2"/>
    <w:rsid w:val="00F30BE5"/>
    <w:rsid w:val="00F312AE"/>
    <w:rsid w:val="00F3159C"/>
    <w:rsid w:val="00F316E9"/>
    <w:rsid w:val="00F31AA7"/>
    <w:rsid w:val="00F31AFA"/>
    <w:rsid w:val="00F31D2D"/>
    <w:rsid w:val="00F31D33"/>
    <w:rsid w:val="00F3216C"/>
    <w:rsid w:val="00F323DD"/>
    <w:rsid w:val="00F32C32"/>
    <w:rsid w:val="00F33217"/>
    <w:rsid w:val="00F339BE"/>
    <w:rsid w:val="00F352B5"/>
    <w:rsid w:val="00F3570C"/>
    <w:rsid w:val="00F35A6E"/>
    <w:rsid w:val="00F3634C"/>
    <w:rsid w:val="00F3650C"/>
    <w:rsid w:val="00F36FBF"/>
    <w:rsid w:val="00F372DA"/>
    <w:rsid w:val="00F37C9D"/>
    <w:rsid w:val="00F37F29"/>
    <w:rsid w:val="00F37F8B"/>
    <w:rsid w:val="00F40752"/>
    <w:rsid w:val="00F40CE1"/>
    <w:rsid w:val="00F40D59"/>
    <w:rsid w:val="00F4168B"/>
    <w:rsid w:val="00F4269D"/>
    <w:rsid w:val="00F432BA"/>
    <w:rsid w:val="00F43730"/>
    <w:rsid w:val="00F44454"/>
    <w:rsid w:val="00F4565C"/>
    <w:rsid w:val="00F46C94"/>
    <w:rsid w:val="00F47090"/>
    <w:rsid w:val="00F47161"/>
    <w:rsid w:val="00F479C4"/>
    <w:rsid w:val="00F47F58"/>
    <w:rsid w:val="00F500A9"/>
    <w:rsid w:val="00F513DA"/>
    <w:rsid w:val="00F518FB"/>
    <w:rsid w:val="00F539FF"/>
    <w:rsid w:val="00F5401A"/>
    <w:rsid w:val="00F54575"/>
    <w:rsid w:val="00F54CFC"/>
    <w:rsid w:val="00F55E2A"/>
    <w:rsid w:val="00F56DA8"/>
    <w:rsid w:val="00F57417"/>
    <w:rsid w:val="00F57697"/>
    <w:rsid w:val="00F600D6"/>
    <w:rsid w:val="00F6059F"/>
    <w:rsid w:val="00F60B8A"/>
    <w:rsid w:val="00F60E02"/>
    <w:rsid w:val="00F6182F"/>
    <w:rsid w:val="00F61B5A"/>
    <w:rsid w:val="00F62DE1"/>
    <w:rsid w:val="00F64461"/>
    <w:rsid w:val="00F64CCE"/>
    <w:rsid w:val="00F651B4"/>
    <w:rsid w:val="00F65623"/>
    <w:rsid w:val="00F668A5"/>
    <w:rsid w:val="00F67285"/>
    <w:rsid w:val="00F700A5"/>
    <w:rsid w:val="00F703BB"/>
    <w:rsid w:val="00F71295"/>
    <w:rsid w:val="00F720D0"/>
    <w:rsid w:val="00F7220D"/>
    <w:rsid w:val="00F7224B"/>
    <w:rsid w:val="00F732B0"/>
    <w:rsid w:val="00F7551E"/>
    <w:rsid w:val="00F766A7"/>
    <w:rsid w:val="00F768A0"/>
    <w:rsid w:val="00F77136"/>
    <w:rsid w:val="00F772FA"/>
    <w:rsid w:val="00F80473"/>
    <w:rsid w:val="00F805D2"/>
    <w:rsid w:val="00F81E24"/>
    <w:rsid w:val="00F81F70"/>
    <w:rsid w:val="00F82253"/>
    <w:rsid w:val="00F8273E"/>
    <w:rsid w:val="00F8304E"/>
    <w:rsid w:val="00F83B11"/>
    <w:rsid w:val="00F8418E"/>
    <w:rsid w:val="00F84274"/>
    <w:rsid w:val="00F85653"/>
    <w:rsid w:val="00F86846"/>
    <w:rsid w:val="00F86C0E"/>
    <w:rsid w:val="00F86FC6"/>
    <w:rsid w:val="00F870D7"/>
    <w:rsid w:val="00F8760A"/>
    <w:rsid w:val="00F8764D"/>
    <w:rsid w:val="00F87CDE"/>
    <w:rsid w:val="00F90A81"/>
    <w:rsid w:val="00F91257"/>
    <w:rsid w:val="00F91C39"/>
    <w:rsid w:val="00F91CB5"/>
    <w:rsid w:val="00F92617"/>
    <w:rsid w:val="00F934C3"/>
    <w:rsid w:val="00F939DC"/>
    <w:rsid w:val="00F93BEA"/>
    <w:rsid w:val="00F94DC6"/>
    <w:rsid w:val="00F952DC"/>
    <w:rsid w:val="00F95CFC"/>
    <w:rsid w:val="00F96C1D"/>
    <w:rsid w:val="00F972A8"/>
    <w:rsid w:val="00FA0068"/>
    <w:rsid w:val="00FA0137"/>
    <w:rsid w:val="00FA13AF"/>
    <w:rsid w:val="00FA1D23"/>
    <w:rsid w:val="00FA1E61"/>
    <w:rsid w:val="00FA2482"/>
    <w:rsid w:val="00FA25F6"/>
    <w:rsid w:val="00FA2906"/>
    <w:rsid w:val="00FA36FC"/>
    <w:rsid w:val="00FA430A"/>
    <w:rsid w:val="00FA4412"/>
    <w:rsid w:val="00FA4BC7"/>
    <w:rsid w:val="00FA52CC"/>
    <w:rsid w:val="00FA5D41"/>
    <w:rsid w:val="00FA6F9A"/>
    <w:rsid w:val="00FA7097"/>
    <w:rsid w:val="00FA791D"/>
    <w:rsid w:val="00FB0D7A"/>
    <w:rsid w:val="00FB1681"/>
    <w:rsid w:val="00FB17F5"/>
    <w:rsid w:val="00FB19CA"/>
    <w:rsid w:val="00FB223F"/>
    <w:rsid w:val="00FB2320"/>
    <w:rsid w:val="00FB2B14"/>
    <w:rsid w:val="00FB2C1A"/>
    <w:rsid w:val="00FB3CF1"/>
    <w:rsid w:val="00FB3EF3"/>
    <w:rsid w:val="00FB3F3C"/>
    <w:rsid w:val="00FB3F87"/>
    <w:rsid w:val="00FB407B"/>
    <w:rsid w:val="00FB425B"/>
    <w:rsid w:val="00FB469E"/>
    <w:rsid w:val="00FB48BB"/>
    <w:rsid w:val="00FB4D31"/>
    <w:rsid w:val="00FB547C"/>
    <w:rsid w:val="00FB582E"/>
    <w:rsid w:val="00FB7406"/>
    <w:rsid w:val="00FB7565"/>
    <w:rsid w:val="00FB7B07"/>
    <w:rsid w:val="00FC0355"/>
    <w:rsid w:val="00FC09F1"/>
    <w:rsid w:val="00FC0D47"/>
    <w:rsid w:val="00FC12EE"/>
    <w:rsid w:val="00FC167E"/>
    <w:rsid w:val="00FC172A"/>
    <w:rsid w:val="00FC1D64"/>
    <w:rsid w:val="00FC22E1"/>
    <w:rsid w:val="00FC3410"/>
    <w:rsid w:val="00FC3CC8"/>
    <w:rsid w:val="00FC48A9"/>
    <w:rsid w:val="00FC57CB"/>
    <w:rsid w:val="00FC5F8E"/>
    <w:rsid w:val="00FC646E"/>
    <w:rsid w:val="00FC68D4"/>
    <w:rsid w:val="00FC7EB6"/>
    <w:rsid w:val="00FC7F8F"/>
    <w:rsid w:val="00FD0266"/>
    <w:rsid w:val="00FD06F6"/>
    <w:rsid w:val="00FD0A98"/>
    <w:rsid w:val="00FD0BFB"/>
    <w:rsid w:val="00FD0D4A"/>
    <w:rsid w:val="00FD15CC"/>
    <w:rsid w:val="00FD22ED"/>
    <w:rsid w:val="00FD28FB"/>
    <w:rsid w:val="00FD2E45"/>
    <w:rsid w:val="00FD30F7"/>
    <w:rsid w:val="00FD387A"/>
    <w:rsid w:val="00FD5934"/>
    <w:rsid w:val="00FD5B8A"/>
    <w:rsid w:val="00FD6433"/>
    <w:rsid w:val="00FD6884"/>
    <w:rsid w:val="00FD7137"/>
    <w:rsid w:val="00FD719C"/>
    <w:rsid w:val="00FE0B70"/>
    <w:rsid w:val="00FE0CCE"/>
    <w:rsid w:val="00FE19A1"/>
    <w:rsid w:val="00FE2264"/>
    <w:rsid w:val="00FE2520"/>
    <w:rsid w:val="00FE26FD"/>
    <w:rsid w:val="00FE27FB"/>
    <w:rsid w:val="00FE2BE9"/>
    <w:rsid w:val="00FE2CFB"/>
    <w:rsid w:val="00FE3154"/>
    <w:rsid w:val="00FE3C6B"/>
    <w:rsid w:val="00FE40FD"/>
    <w:rsid w:val="00FE5979"/>
    <w:rsid w:val="00FE619F"/>
    <w:rsid w:val="00FE6564"/>
    <w:rsid w:val="00FE67E5"/>
    <w:rsid w:val="00FE6CB6"/>
    <w:rsid w:val="00FE77EB"/>
    <w:rsid w:val="00FE7FAF"/>
    <w:rsid w:val="00FF06DD"/>
    <w:rsid w:val="00FF0ACC"/>
    <w:rsid w:val="00FF0E2B"/>
    <w:rsid w:val="00FF1968"/>
    <w:rsid w:val="00FF26A2"/>
    <w:rsid w:val="00FF2EF3"/>
    <w:rsid w:val="00FF580E"/>
    <w:rsid w:val="00FF6356"/>
    <w:rsid w:val="00FF7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2DCD82"/>
  <w15:docId w15:val="{81CA64DA-1ACC-4566-A0B9-6AA9B6E5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1152"/>
    <w:pPr>
      <w:spacing w:after="60"/>
      <w:jc w:val="both"/>
    </w:pPr>
    <w:rPr>
      <w:szCs w:val="24"/>
    </w:rPr>
  </w:style>
  <w:style w:type="paragraph" w:styleId="Nagwek1">
    <w:name w:val="heading 1"/>
    <w:basedOn w:val="Normalny"/>
    <w:next w:val="Normalny"/>
    <w:link w:val="Nagwek1Znak"/>
    <w:qFormat/>
    <w:rsid w:val="009D5488"/>
    <w:pPr>
      <w:keepNext/>
      <w:spacing w:before="24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qFormat/>
    <w:rsid w:val="00623208"/>
    <w:pPr>
      <w:keepNext/>
      <w:spacing w:before="240"/>
      <w:jc w:val="right"/>
      <w:outlineLvl w:val="1"/>
    </w:pPr>
    <w:rPr>
      <w:rFonts w:ascii="Arial" w:hAnsi="Arial"/>
      <w:b/>
      <w:bCs/>
      <w:i/>
      <w:iCs/>
      <w:szCs w:val="20"/>
    </w:rPr>
  </w:style>
  <w:style w:type="paragraph" w:styleId="Nagwek3">
    <w:name w:val="heading 3"/>
    <w:basedOn w:val="Normalny"/>
    <w:next w:val="Normalny"/>
    <w:link w:val="Nagwek3Znak"/>
    <w:qFormat/>
    <w:rsid w:val="003D6DC9"/>
    <w:pPr>
      <w:keepNext/>
      <w:spacing w:before="240"/>
      <w:jc w:val="center"/>
      <w:outlineLvl w:val="2"/>
    </w:pPr>
    <w:rPr>
      <w:rFonts w:ascii="Arial" w:hAnsi="Arial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D5488"/>
    <w:pPr>
      <w:spacing w:before="240"/>
      <w:jc w:val="center"/>
      <w:outlineLvl w:val="0"/>
    </w:pPr>
    <w:rPr>
      <w:rFonts w:ascii="Arial" w:hAnsi="Arial"/>
      <w:b/>
      <w:bCs/>
      <w:i/>
      <w:smallCaps/>
      <w:kern w:val="28"/>
      <w:sz w:val="24"/>
      <w:szCs w:val="28"/>
    </w:rPr>
  </w:style>
  <w:style w:type="paragraph" w:styleId="Nagwek">
    <w:name w:val="header"/>
    <w:basedOn w:val="Normalny"/>
    <w:link w:val="NagwekZnak"/>
    <w:uiPriority w:val="99"/>
    <w:rsid w:val="006C60B2"/>
    <w:pPr>
      <w:tabs>
        <w:tab w:val="center" w:pos="4536"/>
        <w:tab w:val="right" w:pos="9072"/>
      </w:tabs>
      <w:jc w:val="center"/>
    </w:pPr>
    <w:rPr>
      <w:i/>
      <w:sz w:val="16"/>
      <w:szCs w:val="16"/>
    </w:rPr>
  </w:style>
  <w:style w:type="paragraph" w:styleId="Stopka">
    <w:name w:val="footer"/>
    <w:basedOn w:val="Normalny"/>
    <w:link w:val="StopkaZnak"/>
    <w:uiPriority w:val="99"/>
    <w:rsid w:val="00EE2ED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00D7B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Numerowanie">
    <w:name w:val="Styl Numerowanie"/>
    <w:basedOn w:val="Bezlisty"/>
    <w:rsid w:val="007046C3"/>
    <w:pPr>
      <w:numPr>
        <w:numId w:val="1"/>
      </w:numPr>
    </w:pPr>
  </w:style>
  <w:style w:type="paragraph" w:styleId="Tekstdymka">
    <w:name w:val="Balloon Text"/>
    <w:basedOn w:val="Normalny"/>
    <w:semiHidden/>
    <w:rsid w:val="009F3C6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11246"/>
    <w:pPr>
      <w:spacing w:after="120"/>
    </w:pPr>
  </w:style>
  <w:style w:type="paragraph" w:styleId="Lista2">
    <w:name w:val="List 2"/>
    <w:basedOn w:val="Normalny"/>
    <w:rsid w:val="00557F1C"/>
    <w:pPr>
      <w:spacing w:after="0"/>
      <w:ind w:left="566" w:hanging="283"/>
      <w:jc w:val="left"/>
    </w:pPr>
    <w:rPr>
      <w:sz w:val="24"/>
      <w:szCs w:val="20"/>
    </w:rPr>
  </w:style>
  <w:style w:type="paragraph" w:styleId="Listapunktowana3">
    <w:name w:val="List Bullet 3"/>
    <w:basedOn w:val="Normalny"/>
    <w:autoRedefine/>
    <w:rsid w:val="00F8304E"/>
    <w:pPr>
      <w:numPr>
        <w:numId w:val="3"/>
      </w:numPr>
      <w:spacing w:after="0"/>
    </w:pPr>
    <w:rPr>
      <w:rFonts w:ascii="Century Gothic" w:hAnsi="Century Gothic"/>
      <w:sz w:val="18"/>
      <w:szCs w:val="20"/>
    </w:rPr>
  </w:style>
  <w:style w:type="paragraph" w:styleId="Tekstpodstawowy2">
    <w:name w:val="Body Text 2"/>
    <w:basedOn w:val="Normalny"/>
    <w:link w:val="Tekstpodstawowy2Znak"/>
    <w:rsid w:val="00AB08F4"/>
    <w:pPr>
      <w:spacing w:after="120" w:line="480" w:lineRule="auto"/>
    </w:pPr>
  </w:style>
  <w:style w:type="character" w:styleId="Hipercze">
    <w:name w:val="Hyperlink"/>
    <w:rsid w:val="006D569E"/>
    <w:rPr>
      <w:color w:val="61674D"/>
      <w:u w:val="single"/>
    </w:rPr>
  </w:style>
  <w:style w:type="character" w:styleId="Pogrubienie">
    <w:name w:val="Strong"/>
    <w:uiPriority w:val="22"/>
    <w:qFormat/>
    <w:rsid w:val="0082379B"/>
    <w:rPr>
      <w:b/>
      <w:bCs/>
    </w:rPr>
  </w:style>
  <w:style w:type="paragraph" w:customStyle="1" w:styleId="Zawartotabeli">
    <w:name w:val="Zawartość tabeli"/>
    <w:basedOn w:val="Normalny"/>
    <w:rsid w:val="0082379B"/>
    <w:pPr>
      <w:widowControl w:val="0"/>
      <w:suppressLineNumbers/>
      <w:suppressAutoHyphens/>
      <w:spacing w:after="0"/>
      <w:jc w:val="left"/>
    </w:pPr>
    <w:rPr>
      <w:rFonts w:eastAsia="Lucida Sans Unicode"/>
      <w:sz w:val="24"/>
      <w:lang w:eastAsia="ar-SA"/>
    </w:rPr>
  </w:style>
  <w:style w:type="paragraph" w:styleId="Lista">
    <w:name w:val="List"/>
    <w:basedOn w:val="Normalny"/>
    <w:rsid w:val="004E4113"/>
    <w:pPr>
      <w:ind w:left="283" w:hanging="283"/>
    </w:pPr>
  </w:style>
  <w:style w:type="paragraph" w:styleId="Lista-kontynuacja2">
    <w:name w:val="List Continue 2"/>
    <w:basedOn w:val="Normalny"/>
    <w:rsid w:val="004E4113"/>
    <w:pPr>
      <w:spacing w:after="120"/>
      <w:ind w:left="566"/>
    </w:pPr>
  </w:style>
  <w:style w:type="paragraph" w:styleId="Tekstpodstawowy3">
    <w:name w:val="Body Text 3"/>
    <w:basedOn w:val="Normalny"/>
    <w:link w:val="Tekstpodstawowy3Znak"/>
    <w:rsid w:val="004E4113"/>
    <w:pPr>
      <w:spacing w:after="120"/>
    </w:pPr>
    <w:rPr>
      <w:sz w:val="16"/>
      <w:szCs w:val="16"/>
    </w:rPr>
  </w:style>
  <w:style w:type="character" w:styleId="Numerstrony">
    <w:name w:val="page number"/>
    <w:basedOn w:val="Domylnaczcionkaakapitu"/>
    <w:rsid w:val="00B757FB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21D55"/>
    <w:pPr>
      <w:widowControl w:val="0"/>
      <w:suppressAutoHyphens/>
      <w:spacing w:after="0"/>
      <w:ind w:left="708"/>
      <w:jc w:val="left"/>
    </w:pPr>
    <w:rPr>
      <w:rFonts w:eastAsia="Lucida Sans Unicode"/>
      <w:kern w:val="1"/>
      <w:sz w:val="24"/>
    </w:rPr>
  </w:style>
  <w:style w:type="paragraph" w:styleId="NormalnyWeb">
    <w:name w:val="Normal (Web)"/>
    <w:basedOn w:val="Normalny"/>
    <w:uiPriority w:val="99"/>
    <w:rsid w:val="00D82285"/>
    <w:pPr>
      <w:spacing w:before="100" w:beforeAutospacing="1" w:after="119"/>
      <w:jc w:val="left"/>
    </w:pPr>
    <w:rPr>
      <w:sz w:val="24"/>
    </w:rPr>
  </w:style>
  <w:style w:type="paragraph" w:customStyle="1" w:styleId="ZnakZnakZnakZnak">
    <w:name w:val="Znak Znak Znak Znak"/>
    <w:basedOn w:val="Normalny"/>
    <w:rsid w:val="00A47F26"/>
    <w:pPr>
      <w:spacing w:after="0"/>
      <w:jc w:val="left"/>
    </w:pPr>
    <w:rPr>
      <w:sz w:val="24"/>
    </w:rPr>
  </w:style>
  <w:style w:type="character" w:customStyle="1" w:styleId="TytuZnak">
    <w:name w:val="Tytuł Znak"/>
    <w:link w:val="Tytu"/>
    <w:rsid w:val="00DE22F1"/>
    <w:rPr>
      <w:rFonts w:ascii="Arial" w:hAnsi="Arial" w:cs="Arial"/>
      <w:b/>
      <w:bCs/>
      <w:i/>
      <w:smallCaps/>
      <w:kern w:val="28"/>
      <w:sz w:val="24"/>
      <w:szCs w:val="28"/>
    </w:rPr>
  </w:style>
  <w:style w:type="paragraph" w:customStyle="1" w:styleId="Znak">
    <w:name w:val="Znak"/>
    <w:basedOn w:val="Normalny"/>
    <w:rsid w:val="003D0AF3"/>
    <w:pPr>
      <w:spacing w:after="0"/>
      <w:jc w:val="left"/>
    </w:pPr>
    <w:rPr>
      <w:sz w:val="24"/>
    </w:rPr>
  </w:style>
  <w:style w:type="character" w:customStyle="1" w:styleId="StopkaZnak">
    <w:name w:val="Stopka Znak"/>
    <w:link w:val="Stopka"/>
    <w:uiPriority w:val="99"/>
    <w:rsid w:val="00917C36"/>
    <w:rPr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4C18BE"/>
    <w:rPr>
      <w:i/>
      <w:sz w:val="16"/>
      <w:szCs w:val="16"/>
    </w:rPr>
  </w:style>
  <w:style w:type="character" w:customStyle="1" w:styleId="TekstpodstawowyZnak">
    <w:name w:val="Tekst podstawowy Znak"/>
    <w:link w:val="Tekstpodstawowy"/>
    <w:rsid w:val="005C0F2A"/>
    <w:rPr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9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5945A7"/>
    <w:rPr>
      <w:rFonts w:ascii="Courier New" w:hAnsi="Courier New" w:cs="Courier New"/>
    </w:rPr>
  </w:style>
  <w:style w:type="character" w:customStyle="1" w:styleId="Nagwek3Znak">
    <w:name w:val="Nagłówek 3 Znak"/>
    <w:link w:val="Nagwek3"/>
    <w:rsid w:val="002229AD"/>
    <w:rPr>
      <w:rFonts w:ascii="Arial" w:hAnsi="Arial" w:cs="Arial"/>
      <w:b/>
      <w:bCs/>
      <w:szCs w:val="26"/>
    </w:rPr>
  </w:style>
  <w:style w:type="character" w:customStyle="1" w:styleId="Nagwek2Znak">
    <w:name w:val="Nagłówek 2 Znak"/>
    <w:link w:val="Nagwek2"/>
    <w:rsid w:val="009F2B90"/>
    <w:rPr>
      <w:rFonts w:ascii="Arial" w:hAnsi="Arial" w:cs="Arial"/>
      <w:b/>
      <w:bCs/>
      <w:i/>
      <w:iCs/>
    </w:rPr>
  </w:style>
  <w:style w:type="paragraph" w:styleId="Tekstpodstawowywcity">
    <w:name w:val="Body Text Indent"/>
    <w:basedOn w:val="Normalny"/>
    <w:link w:val="TekstpodstawowywcityZnak"/>
    <w:rsid w:val="007D7AA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7D7AAD"/>
    <w:rPr>
      <w:szCs w:val="24"/>
    </w:rPr>
  </w:style>
  <w:style w:type="paragraph" w:customStyle="1" w:styleId="ZnakZnak1">
    <w:name w:val="Znak Znak1"/>
    <w:basedOn w:val="Normalny"/>
    <w:rsid w:val="0016212D"/>
    <w:pPr>
      <w:spacing w:after="0"/>
      <w:jc w:val="left"/>
    </w:pPr>
    <w:rPr>
      <w:rFonts w:ascii="Arial" w:hAnsi="Arial" w:cs="Arial"/>
      <w:sz w:val="24"/>
    </w:rPr>
  </w:style>
  <w:style w:type="character" w:styleId="Odwoaniedokomentarza">
    <w:name w:val="annotation reference"/>
    <w:uiPriority w:val="99"/>
    <w:rsid w:val="0088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845C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45CD"/>
  </w:style>
  <w:style w:type="paragraph" w:styleId="Tematkomentarza">
    <w:name w:val="annotation subject"/>
    <w:basedOn w:val="Tekstkomentarza"/>
    <w:next w:val="Tekstkomentarza"/>
    <w:link w:val="TematkomentarzaZnak"/>
    <w:rsid w:val="008845CD"/>
    <w:rPr>
      <w:b/>
      <w:bCs/>
    </w:rPr>
  </w:style>
  <w:style w:type="character" w:customStyle="1" w:styleId="TematkomentarzaZnak">
    <w:name w:val="Temat komentarza Znak"/>
    <w:link w:val="Tematkomentarza"/>
    <w:rsid w:val="008845CD"/>
    <w:rPr>
      <w:b/>
      <w:bCs/>
    </w:rPr>
  </w:style>
  <w:style w:type="paragraph" w:customStyle="1" w:styleId="Tekstpodstawowy21">
    <w:name w:val="Tekst podstawowy 21"/>
    <w:basedOn w:val="Normalny"/>
    <w:rsid w:val="00D53B75"/>
    <w:pPr>
      <w:suppressAutoHyphens/>
      <w:spacing w:after="120" w:line="480" w:lineRule="auto"/>
    </w:pPr>
    <w:rPr>
      <w:rFonts w:ascii="Century Gothic" w:hAnsi="Century Gothic"/>
      <w:sz w:val="18"/>
      <w:lang w:eastAsia="ar-SA"/>
    </w:rPr>
  </w:style>
  <w:style w:type="paragraph" w:customStyle="1" w:styleId="bold">
    <w:name w:val="bold"/>
    <w:basedOn w:val="Normalny"/>
    <w:rsid w:val="00136BCF"/>
    <w:pPr>
      <w:spacing w:before="100" w:beforeAutospacing="1" w:after="100" w:afterAutospacing="1"/>
      <w:jc w:val="left"/>
    </w:pPr>
    <w:rPr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6649FB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649FB"/>
    <w:rPr>
      <w:rFonts w:ascii="Calibri" w:eastAsia="Calibri" w:hAnsi="Calibri" w:cs="Times New Roman"/>
      <w:sz w:val="22"/>
      <w:szCs w:val="21"/>
      <w:lang w:eastAsia="en-US"/>
    </w:rPr>
  </w:style>
  <w:style w:type="character" w:styleId="Uwydatnienie">
    <w:name w:val="Emphasis"/>
    <w:uiPriority w:val="20"/>
    <w:qFormat/>
    <w:rsid w:val="004527BF"/>
    <w:rPr>
      <w:i/>
      <w:iCs/>
    </w:rPr>
  </w:style>
  <w:style w:type="character" w:customStyle="1" w:styleId="Tekstpodstawowy2Znak">
    <w:name w:val="Tekst podstawowy 2 Znak"/>
    <w:link w:val="Tekstpodstawowy2"/>
    <w:rsid w:val="003A379A"/>
    <w:rPr>
      <w:szCs w:val="24"/>
    </w:rPr>
  </w:style>
  <w:style w:type="paragraph" w:customStyle="1" w:styleId="AkapitzlistArial">
    <w:name w:val="Akapit z listą + Arial"/>
    <w:basedOn w:val="Akapitzlist"/>
    <w:rsid w:val="00881027"/>
    <w:pPr>
      <w:widowControl/>
      <w:suppressAutoHyphens w:val="0"/>
      <w:spacing w:after="200" w:line="276" w:lineRule="auto"/>
      <w:ind w:left="720"/>
      <w:contextualSpacing/>
    </w:pPr>
    <w:rPr>
      <w:rFonts w:ascii="Arial" w:eastAsia="Calibri" w:hAnsi="Arial" w:cs="Arial"/>
      <w:kern w:val="0"/>
      <w:sz w:val="22"/>
      <w:szCs w:val="22"/>
      <w:lang w:eastAsia="en-US"/>
    </w:rPr>
  </w:style>
  <w:style w:type="paragraph" w:customStyle="1" w:styleId="Default">
    <w:name w:val="Default"/>
    <w:rsid w:val="0088102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Listapunktowana2">
    <w:name w:val="List Bullet 2"/>
    <w:basedOn w:val="Normalny"/>
    <w:rsid w:val="00585ED2"/>
    <w:pPr>
      <w:numPr>
        <w:numId w:val="4"/>
      </w:numPr>
      <w:contextualSpacing/>
    </w:pPr>
  </w:style>
  <w:style w:type="paragraph" w:styleId="Lista-kontynuacja">
    <w:name w:val="List Continue"/>
    <w:basedOn w:val="Normalny"/>
    <w:rsid w:val="00585ED2"/>
    <w:pPr>
      <w:spacing w:after="120"/>
      <w:ind w:left="283"/>
      <w:contextualSpacing/>
    </w:pPr>
  </w:style>
  <w:style w:type="character" w:customStyle="1" w:styleId="Nagwek1Znak">
    <w:name w:val="Nagłówek 1 Znak"/>
    <w:link w:val="Nagwek1"/>
    <w:rsid w:val="001E0E5E"/>
    <w:rPr>
      <w:rFonts w:ascii="Arial" w:hAnsi="Arial" w:cs="Arial"/>
      <w:b/>
      <w:bCs/>
      <w:kern w:val="32"/>
      <w:sz w:val="22"/>
      <w:szCs w:val="32"/>
    </w:rPr>
  </w:style>
  <w:style w:type="paragraph" w:customStyle="1" w:styleId="Akapitzlist1">
    <w:name w:val="Akapit z listą1"/>
    <w:basedOn w:val="Normalny"/>
    <w:rsid w:val="00E321E2"/>
    <w:pPr>
      <w:spacing w:after="160" w:line="259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A0D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C61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802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rsid w:val="008657BA"/>
    <w:pPr>
      <w:widowControl w:val="0"/>
      <w:numPr>
        <w:numId w:val="2"/>
      </w:numPr>
      <w:tabs>
        <w:tab w:val="left" w:pos="964"/>
      </w:tabs>
      <w:spacing w:before="120" w:after="40"/>
      <w:jc w:val="both"/>
    </w:pPr>
    <w:rPr>
      <w:color w:val="000000"/>
      <w:sz w:val="24"/>
      <w:szCs w:val="24"/>
    </w:rPr>
  </w:style>
  <w:style w:type="paragraph" w:customStyle="1" w:styleId="punktya">
    <w:name w:val="punkty a.)"/>
    <w:rsid w:val="005D44D0"/>
    <w:pPr>
      <w:jc w:val="both"/>
    </w:pPr>
    <w:rPr>
      <w:sz w:val="24"/>
      <w:szCs w:val="24"/>
    </w:rPr>
  </w:style>
  <w:style w:type="paragraph" w:styleId="Bezodstpw">
    <w:name w:val="No Spacing"/>
    <w:uiPriority w:val="1"/>
    <w:qFormat/>
    <w:rsid w:val="00A71A7B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7A1C55"/>
    <w:pPr>
      <w:spacing w:after="0"/>
      <w:jc w:val="left"/>
    </w:pPr>
    <w:rPr>
      <w:rFonts w:ascii="Arial" w:hAnsi="Arial"/>
      <w:szCs w:val="20"/>
    </w:rPr>
  </w:style>
  <w:style w:type="character" w:customStyle="1" w:styleId="TekstprzypisudolnegoZnak">
    <w:name w:val="Tekst przypisu dolnego Znak"/>
    <w:link w:val="Tekstprzypisudolnego"/>
    <w:rsid w:val="007A1C55"/>
    <w:rPr>
      <w:rFonts w:ascii="Arial" w:hAnsi="Arial"/>
    </w:rPr>
  </w:style>
  <w:style w:type="character" w:customStyle="1" w:styleId="Tekstpodstawowy3Znak">
    <w:name w:val="Tekst podstawowy 3 Znak"/>
    <w:link w:val="Tekstpodstawowy3"/>
    <w:rsid w:val="00715605"/>
    <w:rPr>
      <w:sz w:val="16"/>
      <w:szCs w:val="16"/>
    </w:rPr>
  </w:style>
  <w:style w:type="character" w:customStyle="1" w:styleId="apple-converted-space">
    <w:name w:val="apple-converted-space"/>
    <w:rsid w:val="00A6194A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6194A"/>
    <w:rPr>
      <w:rFonts w:eastAsia="Lucida Sans Unicode"/>
      <w:kern w:val="1"/>
      <w:sz w:val="24"/>
      <w:szCs w:val="24"/>
    </w:rPr>
  </w:style>
  <w:style w:type="table" w:styleId="Siatkatabelijasna">
    <w:name w:val="Grid Table Light"/>
    <w:basedOn w:val="Standardowy"/>
    <w:uiPriority w:val="40"/>
    <w:rsid w:val="006705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92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80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70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0048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3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262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076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84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5690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479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81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7104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8659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zaluska@pb.edu.pl" TargetMode="External"/><Relationship Id="rId13" Type="http://schemas.openxmlformats.org/officeDocument/2006/relationships/hyperlink" Target="mailto:iod@pb.edu.pl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ip.pb.edu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b.edu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finans@pb.edu.p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m.seroka@pb.edu.p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0860F-8281-4C92-9544-D7E4D208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2310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dnia …</vt:lpstr>
    </vt:vector>
  </TitlesOfParts>
  <Company>Microsoft</Company>
  <LinksUpToDate>false</LinksUpToDate>
  <CharactersWithSpaces>16144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dnia …</dc:title>
  <dc:creator>Zamówienia Publiczne</dc:creator>
  <cp:lastModifiedBy>Jakub Załuska</cp:lastModifiedBy>
  <cp:revision>50</cp:revision>
  <cp:lastPrinted>2022-04-22T06:46:00Z</cp:lastPrinted>
  <dcterms:created xsi:type="dcterms:W3CDTF">2022-11-14T13:20:00Z</dcterms:created>
  <dcterms:modified xsi:type="dcterms:W3CDTF">2025-12-17T12:43:00Z</dcterms:modified>
  <cp:category>SIWZ</cp:category>
</cp:coreProperties>
</file>